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5714E" w14:textId="01F1067E" w:rsidR="00CA0454" w:rsidRDefault="00CA0454" w:rsidP="00CA0454"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0CEDE720" wp14:editId="1692CCFE">
                <wp:simplePos x="0" y="0"/>
                <wp:positionH relativeFrom="column">
                  <wp:posOffset>838200</wp:posOffset>
                </wp:positionH>
                <wp:positionV relativeFrom="page">
                  <wp:posOffset>5836920</wp:posOffset>
                </wp:positionV>
                <wp:extent cx="2628900" cy="1047750"/>
                <wp:effectExtent l="0" t="0" r="0" b="0"/>
                <wp:wrapSquare wrapText="bothSides"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749D4780" w14:textId="2DAF3451" w:rsidR="00DB11A1" w:rsidRPr="00D11615" w:rsidRDefault="00DB11A1" w:rsidP="00CA0454">
                            <w:pPr>
                              <w:pStyle w:val="Infosecondaire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180000" rIns="180000" bIns="18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EDE720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66pt;margin-top:459.6pt;width:207pt;height:82.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" filled="f" stroked="f">
                <v:textbox inset="5mm,5mm,5mm,5mm">
                  <w:txbxContent>
                    <w:p w14:paraId="749D4780" w14:textId="2DAF3451" w:rsidR="00DB11A1" w:rsidRPr="00D11615" w:rsidRDefault="00DB11A1" w:rsidP="00CA0454">
                      <w:pPr>
                        <w:pStyle w:val="Infosecondaire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FE902B" wp14:editId="5FED823F">
                <wp:simplePos x="0" y="0"/>
                <wp:positionH relativeFrom="column">
                  <wp:posOffset>-410210</wp:posOffset>
                </wp:positionH>
                <wp:positionV relativeFrom="page">
                  <wp:posOffset>5774690</wp:posOffset>
                </wp:positionV>
                <wp:extent cx="4114800" cy="356298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3562985"/>
                        </a:xfrm>
                        <a:prstGeom prst="rect">
                          <a:avLst/>
                        </a:prstGeom>
                        <a:solidFill>
                          <a:srgbClr val="0C0C0C">
                            <a:alpha val="10196"/>
                          </a:srgbClr>
                        </a:solidFill>
                        <a:ln w="0" cap="flat" cmpd="sng">
                          <a:noFill/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FAA26D3D-D897-4be2-8F04-BA451C77F1D7}"/>
                          <a:ext uri="{C572A759-6A51-4108-AA02-DFA0A04FC94B}"/>
                        </a:extLst>
                      </wps:spPr>
                      <wps:txbx>
                        <w:txbxContent>
                          <w:p w14:paraId="0BD0926D" w14:textId="77777777" w:rsidR="001A7E5D" w:rsidRDefault="001A7E5D" w:rsidP="001A7E5D">
                            <w:pPr>
                              <w:pStyle w:val="Pieddepage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sz w:val="20"/>
                                <w:szCs w:val="36"/>
                              </w:rPr>
                            </w:pPr>
                          </w:p>
                          <w:p w14:paraId="73481F8A" w14:textId="77777777" w:rsidR="001A7E5D" w:rsidRDefault="001A7E5D" w:rsidP="001A7E5D">
                            <w:pPr>
                              <w:pStyle w:val="Pieddepage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sz w:val="20"/>
                                <w:szCs w:val="36"/>
                              </w:rPr>
                            </w:pPr>
                          </w:p>
                          <w:p w14:paraId="57519D25" w14:textId="77777777" w:rsidR="001A7E5D" w:rsidRDefault="001A7E5D" w:rsidP="001A7E5D">
                            <w:pPr>
                              <w:pStyle w:val="Pieddepage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sz w:val="20"/>
                                <w:szCs w:val="36"/>
                              </w:rPr>
                            </w:pPr>
                          </w:p>
                          <w:p w14:paraId="22F1C197" w14:textId="77777777" w:rsidR="001A7E5D" w:rsidRDefault="001A7E5D" w:rsidP="001A7E5D">
                            <w:pPr>
                              <w:pStyle w:val="Pieddepage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sz w:val="20"/>
                                <w:szCs w:val="36"/>
                              </w:rPr>
                            </w:pPr>
                          </w:p>
                          <w:p w14:paraId="25015E83" w14:textId="77777777" w:rsidR="001A7E5D" w:rsidRDefault="001A7E5D" w:rsidP="001A7E5D">
                            <w:pPr>
                              <w:pStyle w:val="Pieddepage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sz w:val="20"/>
                                <w:szCs w:val="36"/>
                              </w:rPr>
                            </w:pPr>
                          </w:p>
                          <w:p w14:paraId="7688B9F7" w14:textId="77777777" w:rsidR="001A7E5D" w:rsidRDefault="001A7E5D" w:rsidP="001A7E5D">
                            <w:pPr>
                              <w:pStyle w:val="Pieddepage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sz w:val="20"/>
                                <w:szCs w:val="36"/>
                              </w:rPr>
                            </w:pPr>
                          </w:p>
                          <w:p w14:paraId="6DBCA89C" w14:textId="77777777" w:rsidR="001A7E5D" w:rsidRDefault="001A7E5D" w:rsidP="001A7E5D">
                            <w:pPr>
                              <w:pStyle w:val="Pieddepage"/>
                              <w:rPr>
                                <w:rFonts w:ascii="Marianne" w:hAnsi="Marianne"/>
                                <w:b/>
                                <w:bCs/>
                                <w:color w:val="000000" w:themeColor="text1"/>
                                <w:sz w:val="20"/>
                                <w:szCs w:val="36"/>
                              </w:rPr>
                            </w:pPr>
                          </w:p>
                          <w:p w14:paraId="60161CD9" w14:textId="77777777" w:rsidR="00DB11A1" w:rsidRDefault="00DB11A1" w:rsidP="00CA04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E902B" id="Rectangle 8" o:spid="_x0000_s1027" style="position:absolute;left:0;text-align:left;margin-left:-32.3pt;margin-top:454.7pt;width:324pt;height:280.5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" fillcolor="#0c0c0c" stroked="f" strokeweight="0">
                <v:fill opacity="6682f"/>
                <v:textbox>
                  <w:txbxContent>
                    <w:p w14:paraId="0BD0926D" w14:textId="77777777" w:rsidR="001A7E5D" w:rsidRDefault="001A7E5D" w:rsidP="001A7E5D">
                      <w:pPr>
                        <w:pStyle w:val="Pieddepage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sz w:val="20"/>
                          <w:szCs w:val="36"/>
                        </w:rPr>
                      </w:pPr>
                    </w:p>
                    <w:p w14:paraId="73481F8A" w14:textId="77777777" w:rsidR="001A7E5D" w:rsidRDefault="001A7E5D" w:rsidP="001A7E5D">
                      <w:pPr>
                        <w:pStyle w:val="Pieddepage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sz w:val="20"/>
                          <w:szCs w:val="36"/>
                        </w:rPr>
                      </w:pPr>
                    </w:p>
                    <w:p w14:paraId="57519D25" w14:textId="77777777" w:rsidR="001A7E5D" w:rsidRDefault="001A7E5D" w:rsidP="001A7E5D">
                      <w:pPr>
                        <w:pStyle w:val="Pieddepage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sz w:val="20"/>
                          <w:szCs w:val="36"/>
                        </w:rPr>
                      </w:pPr>
                    </w:p>
                    <w:p w14:paraId="22F1C197" w14:textId="77777777" w:rsidR="001A7E5D" w:rsidRDefault="001A7E5D" w:rsidP="001A7E5D">
                      <w:pPr>
                        <w:pStyle w:val="Pieddepage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sz w:val="20"/>
                          <w:szCs w:val="36"/>
                        </w:rPr>
                      </w:pPr>
                    </w:p>
                    <w:p w14:paraId="25015E83" w14:textId="77777777" w:rsidR="001A7E5D" w:rsidRDefault="001A7E5D" w:rsidP="001A7E5D">
                      <w:pPr>
                        <w:pStyle w:val="Pieddepage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sz w:val="20"/>
                          <w:szCs w:val="36"/>
                        </w:rPr>
                      </w:pPr>
                    </w:p>
                    <w:p w14:paraId="7688B9F7" w14:textId="77777777" w:rsidR="001A7E5D" w:rsidRDefault="001A7E5D" w:rsidP="001A7E5D">
                      <w:pPr>
                        <w:pStyle w:val="Pieddepage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sz w:val="20"/>
                          <w:szCs w:val="36"/>
                        </w:rPr>
                      </w:pPr>
                    </w:p>
                    <w:p w14:paraId="6DBCA89C" w14:textId="77777777" w:rsidR="001A7E5D" w:rsidRDefault="001A7E5D" w:rsidP="001A7E5D">
                      <w:pPr>
                        <w:pStyle w:val="Pieddepage"/>
                        <w:rPr>
                          <w:rFonts w:ascii="Marianne" w:hAnsi="Marianne"/>
                          <w:b/>
                          <w:bCs/>
                          <w:color w:val="000000" w:themeColor="text1"/>
                          <w:sz w:val="20"/>
                          <w:szCs w:val="36"/>
                        </w:rPr>
                      </w:pPr>
                    </w:p>
                    <w:p w14:paraId="60161CD9" w14:textId="77777777" w:rsidR="00DB11A1" w:rsidRDefault="00DB11A1" w:rsidP="00CA0454">
                      <w:pPr>
                        <w:jc w:val="center"/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B698BC" wp14:editId="1F60F162">
                <wp:simplePos x="0" y="0"/>
                <wp:positionH relativeFrom="column">
                  <wp:posOffset>834390</wp:posOffset>
                </wp:positionH>
                <wp:positionV relativeFrom="page">
                  <wp:posOffset>714375</wp:posOffset>
                </wp:positionV>
                <wp:extent cx="4914900" cy="6171565"/>
                <wp:effectExtent l="0" t="0" r="0" b="63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6171565"/>
                        </a:xfrm>
                        <a:prstGeom prst="rect">
                          <a:avLst/>
                        </a:prstGeom>
                        <a:solidFill>
                          <a:srgbClr val="46BFE0"/>
                        </a:solidFill>
                        <a:ln w="0" cap="flat" cmpd="sng">
                          <a:noFill/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8226590" w14:textId="77777777" w:rsidR="00DB11A1" w:rsidRDefault="00DB11A1" w:rsidP="00844FC5">
                            <w:pPr>
                              <w:pStyle w:val="Corpsdetexte"/>
                              <w:spacing w:before="240"/>
                              <w:ind w:right="130"/>
                              <w:jc w:val="center"/>
                              <w:rPr>
                                <w:rFonts w:ascii="Raleway" w:hAnsi="Raleway" w:cs="Raleway"/>
                                <w:b/>
                                <w:noProof/>
                                <w:color w:val="FFFFFF"/>
                              </w:rPr>
                            </w:pPr>
                          </w:p>
                          <w:p w14:paraId="51A54B71" w14:textId="77777777" w:rsidR="00DB11A1" w:rsidRPr="007B2E16" w:rsidRDefault="00DB11A1" w:rsidP="00CA0454">
                            <w:pPr>
                              <w:pStyle w:val="Titredudossier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4D4C0066" w14:textId="77777777" w:rsidR="00DB11A1" w:rsidRDefault="00DB11A1" w:rsidP="00CA0454">
                            <w:pPr>
                              <w:pStyle w:val="Titredudossier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6BF4B5D2" w14:textId="77777777" w:rsidR="00DB11A1" w:rsidRPr="00CE4008" w:rsidRDefault="00DB11A1" w:rsidP="001A7E5D">
                            <w:pPr>
                              <w:pStyle w:val="Titredudossi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2FA19BCF" w14:textId="66EE42BA" w:rsidR="001A7E5D" w:rsidRPr="001A7E5D" w:rsidRDefault="001A7E5D" w:rsidP="001A7E5D">
                            <w:pPr>
                              <w:pStyle w:val="Titredudossier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A7E5D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  <w:r w:rsidR="0016302F">
                              <w:rPr>
                                <w:b/>
                                <w:sz w:val="40"/>
                                <w:szCs w:val="40"/>
                              </w:rPr>
                              <w:t>nnexe 1</w:t>
                            </w:r>
                            <w:r w:rsidRPr="001A7E5D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du </w:t>
                            </w:r>
                            <w:r w:rsidR="00594ABE">
                              <w:rPr>
                                <w:b/>
                                <w:sz w:val="40"/>
                                <w:szCs w:val="40"/>
                              </w:rPr>
                              <w:t>C</w:t>
                            </w:r>
                            <w:r w:rsidRPr="001A7E5D">
                              <w:rPr>
                                <w:b/>
                                <w:sz w:val="40"/>
                                <w:szCs w:val="40"/>
                              </w:rPr>
                              <w:t xml:space="preserve">adre de </w:t>
                            </w:r>
                            <w:r w:rsidR="00594ABE">
                              <w:rPr>
                                <w:b/>
                                <w:sz w:val="40"/>
                                <w:szCs w:val="40"/>
                              </w:rPr>
                              <w:t>R</w:t>
                            </w:r>
                            <w:r w:rsidRPr="001A7E5D">
                              <w:rPr>
                                <w:b/>
                                <w:sz w:val="40"/>
                                <w:szCs w:val="40"/>
                              </w:rPr>
                              <w:t xml:space="preserve">éponse </w:t>
                            </w:r>
                            <w:r w:rsidR="00594ABE">
                              <w:rPr>
                                <w:b/>
                                <w:sz w:val="40"/>
                                <w:szCs w:val="40"/>
                              </w:rPr>
                              <w:t>T</w:t>
                            </w:r>
                            <w:r w:rsidRPr="001A7E5D">
                              <w:rPr>
                                <w:b/>
                                <w:sz w:val="40"/>
                                <w:szCs w:val="40"/>
                              </w:rPr>
                              <w:t>echnique</w:t>
                            </w:r>
                          </w:p>
                          <w:p w14:paraId="0A423AE3" w14:textId="77777777" w:rsidR="00DB11A1" w:rsidRDefault="00DB11A1" w:rsidP="00CA0454">
                            <w:pPr>
                              <w:pStyle w:val="Titredudossier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29D9DA34" w14:textId="77777777" w:rsidR="00DB11A1" w:rsidRPr="00CE4008" w:rsidRDefault="00DB11A1" w:rsidP="00CA0454">
                            <w:pPr>
                              <w:pStyle w:val="Titredudossier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2594B829" w14:textId="77777777" w:rsidR="00DB11A1" w:rsidRDefault="00DB11A1" w:rsidP="00CA04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698BC" id="Rectangle 13" o:spid="_x0000_s1028" style="position:absolute;left:0;text-align:left;margin-left:65.7pt;margin-top:56.25pt;width:387pt;height:48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" fillcolor="#46bfe0" stroked="f" strokeweight="0">
                <v:textbox>
                  <w:txbxContent>
                    <w:p w14:paraId="18226590" w14:textId="77777777" w:rsidR="00DB11A1" w:rsidRDefault="00DB11A1" w:rsidP="00844FC5">
                      <w:pPr>
                        <w:pStyle w:val="Corpsdetexte"/>
                        <w:spacing w:before="240"/>
                        <w:ind w:right="130"/>
                        <w:jc w:val="center"/>
                        <w:rPr>
                          <w:rFonts w:ascii="Raleway" w:hAnsi="Raleway" w:cs="Raleway"/>
                          <w:b/>
                          <w:noProof/>
                          <w:color w:val="FFFFFF"/>
                        </w:rPr>
                      </w:pPr>
                    </w:p>
                    <w:p w14:paraId="51A54B71" w14:textId="77777777" w:rsidR="00DB11A1" w:rsidRPr="007B2E16" w:rsidRDefault="00DB11A1" w:rsidP="00CA0454">
                      <w:pPr>
                        <w:pStyle w:val="Titredudossier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14:paraId="4D4C0066" w14:textId="77777777" w:rsidR="00DB11A1" w:rsidRDefault="00DB11A1" w:rsidP="00CA0454">
                      <w:pPr>
                        <w:pStyle w:val="Titredudossier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6BF4B5D2" w14:textId="77777777" w:rsidR="00DB11A1" w:rsidRPr="00CE4008" w:rsidRDefault="00DB11A1" w:rsidP="001A7E5D">
                      <w:pPr>
                        <w:pStyle w:val="Titredudossi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14:paraId="2FA19BCF" w14:textId="66EE42BA" w:rsidR="001A7E5D" w:rsidRPr="001A7E5D" w:rsidRDefault="001A7E5D" w:rsidP="001A7E5D">
                      <w:pPr>
                        <w:pStyle w:val="Titredudossier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1A7E5D">
                        <w:rPr>
                          <w:b/>
                          <w:sz w:val="40"/>
                          <w:szCs w:val="40"/>
                        </w:rPr>
                        <w:t>A</w:t>
                      </w:r>
                      <w:r w:rsidR="0016302F">
                        <w:rPr>
                          <w:b/>
                          <w:sz w:val="40"/>
                          <w:szCs w:val="40"/>
                        </w:rPr>
                        <w:t>nnexe 1</w:t>
                      </w:r>
                      <w:r w:rsidRPr="001A7E5D">
                        <w:rPr>
                          <w:b/>
                          <w:sz w:val="40"/>
                          <w:szCs w:val="40"/>
                        </w:rPr>
                        <w:t xml:space="preserve"> du </w:t>
                      </w:r>
                      <w:r w:rsidR="00594ABE">
                        <w:rPr>
                          <w:b/>
                          <w:sz w:val="40"/>
                          <w:szCs w:val="40"/>
                        </w:rPr>
                        <w:t>C</w:t>
                      </w:r>
                      <w:r w:rsidRPr="001A7E5D">
                        <w:rPr>
                          <w:b/>
                          <w:sz w:val="40"/>
                          <w:szCs w:val="40"/>
                        </w:rPr>
                        <w:t xml:space="preserve">adre de </w:t>
                      </w:r>
                      <w:r w:rsidR="00594ABE">
                        <w:rPr>
                          <w:b/>
                          <w:sz w:val="40"/>
                          <w:szCs w:val="40"/>
                        </w:rPr>
                        <w:t>R</w:t>
                      </w:r>
                      <w:r w:rsidRPr="001A7E5D">
                        <w:rPr>
                          <w:b/>
                          <w:sz w:val="40"/>
                          <w:szCs w:val="40"/>
                        </w:rPr>
                        <w:t xml:space="preserve">éponse </w:t>
                      </w:r>
                      <w:r w:rsidR="00594ABE">
                        <w:rPr>
                          <w:b/>
                          <w:sz w:val="40"/>
                          <w:szCs w:val="40"/>
                        </w:rPr>
                        <w:t>T</w:t>
                      </w:r>
                      <w:r w:rsidRPr="001A7E5D">
                        <w:rPr>
                          <w:b/>
                          <w:sz w:val="40"/>
                          <w:szCs w:val="40"/>
                        </w:rPr>
                        <w:t>echnique</w:t>
                      </w:r>
                    </w:p>
                    <w:p w14:paraId="0A423AE3" w14:textId="77777777" w:rsidR="00DB11A1" w:rsidRDefault="00DB11A1" w:rsidP="00CA0454">
                      <w:pPr>
                        <w:pStyle w:val="Titredudossier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29D9DA34" w14:textId="77777777" w:rsidR="00DB11A1" w:rsidRPr="00CE4008" w:rsidRDefault="00DB11A1" w:rsidP="00CA0454">
                      <w:pPr>
                        <w:pStyle w:val="Titredudossier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2594B829" w14:textId="77777777" w:rsidR="00DB11A1" w:rsidRDefault="00DB11A1" w:rsidP="00CA0454">
                      <w:pPr>
                        <w:jc w:val="center"/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A110CB">
        <w:rPr>
          <w:noProof/>
        </w:rPr>
        <w:drawing>
          <wp:inline distT="0" distB="0" distL="0" distR="0" wp14:anchorId="205C67E7" wp14:editId="1E6515FF">
            <wp:extent cx="571500" cy="2019300"/>
            <wp:effectExtent l="0" t="0" r="0" b="952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1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86CB9E" w14:textId="1966EBF9" w:rsidR="001C6DD9" w:rsidRDefault="001C6DD9" w:rsidP="001C6DD9">
      <w:pPr>
        <w:pStyle w:val="CCTP-Texte1"/>
      </w:pPr>
    </w:p>
    <w:p w14:paraId="1C776209" w14:textId="77777777" w:rsidR="00A110CB" w:rsidRDefault="00A110CB" w:rsidP="001C6DD9">
      <w:pPr>
        <w:pStyle w:val="CCTP-Texte1"/>
      </w:pPr>
    </w:p>
    <w:p w14:paraId="2D3E6243" w14:textId="609BCB0C" w:rsidR="001C6DD9" w:rsidRDefault="001C6DD9" w:rsidP="001C6DD9">
      <w:pPr>
        <w:pStyle w:val="Standardniv1"/>
      </w:pPr>
    </w:p>
    <w:p w14:paraId="4D4C738A" w14:textId="55CEE7E8" w:rsidR="001C6DD9" w:rsidRDefault="001C6DD9" w:rsidP="001C6DD9">
      <w:pPr>
        <w:pStyle w:val="Standardniv1"/>
      </w:pPr>
    </w:p>
    <w:p w14:paraId="08F94EC0" w14:textId="0469F6C5" w:rsidR="001C6DD9" w:rsidRDefault="001C6DD9" w:rsidP="001C6DD9">
      <w:pPr>
        <w:pStyle w:val="Standardniv1"/>
      </w:pPr>
    </w:p>
    <w:p w14:paraId="5F4ED884" w14:textId="4434108E" w:rsidR="001C6DD9" w:rsidRDefault="001C6DD9" w:rsidP="001C6DD9">
      <w:pPr>
        <w:pStyle w:val="Standardniv1"/>
      </w:pPr>
    </w:p>
    <w:p w14:paraId="6ED525B4" w14:textId="10995FA3" w:rsidR="001C6DD9" w:rsidRDefault="00D44388" w:rsidP="00D44388">
      <w:pPr>
        <w:pStyle w:val="Standardniv1"/>
        <w:tabs>
          <w:tab w:val="left" w:pos="2100"/>
        </w:tabs>
      </w:pPr>
      <w:r>
        <w:tab/>
      </w:r>
    </w:p>
    <w:p w14:paraId="02145DDC" w14:textId="02DE0676" w:rsidR="001C6DD9" w:rsidRDefault="001C6DD9" w:rsidP="001C6DD9">
      <w:pPr>
        <w:pStyle w:val="Standardniv1"/>
      </w:pPr>
    </w:p>
    <w:p w14:paraId="626170F3" w14:textId="3F39BDA7" w:rsidR="001C6DD9" w:rsidRDefault="001C6DD9" w:rsidP="001C6DD9">
      <w:pPr>
        <w:pStyle w:val="Standardniv1"/>
      </w:pPr>
    </w:p>
    <w:p w14:paraId="4F3704AD" w14:textId="77777777" w:rsidR="001C6DD9" w:rsidRDefault="001C6DD9" w:rsidP="001C6DD9">
      <w:pPr>
        <w:pStyle w:val="Standardniv1"/>
      </w:pPr>
    </w:p>
    <w:p w14:paraId="0CBB4EFF" w14:textId="77777777" w:rsidR="001C6DD9" w:rsidRDefault="001C6DD9" w:rsidP="001C6DD9">
      <w:pPr>
        <w:pStyle w:val="Standardniv1"/>
      </w:pPr>
    </w:p>
    <w:p w14:paraId="08D24091" w14:textId="77777777" w:rsidR="001C6DD9" w:rsidRDefault="001C6DD9" w:rsidP="001C6DD9">
      <w:pPr>
        <w:pStyle w:val="Standardniv1"/>
      </w:pPr>
    </w:p>
    <w:p w14:paraId="6E16355C" w14:textId="4F10F9A4" w:rsidR="001C6DD9" w:rsidRDefault="001C6DD9" w:rsidP="001C6DD9">
      <w:pPr>
        <w:pStyle w:val="Standardniv1"/>
      </w:pPr>
    </w:p>
    <w:p w14:paraId="6509F2CC" w14:textId="60E0C4C8" w:rsidR="001C6DD9" w:rsidRDefault="00567627" w:rsidP="001C6DD9">
      <w:pPr>
        <w:pStyle w:val="Standardniv1"/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5408" behindDoc="0" locked="0" layoutInCell="1" allowOverlap="1" wp14:anchorId="00F7724D" wp14:editId="29EA1901">
                <wp:simplePos x="0" y="0"/>
                <wp:positionH relativeFrom="page">
                  <wp:posOffset>4530090</wp:posOffset>
                </wp:positionH>
                <wp:positionV relativeFrom="page">
                  <wp:posOffset>6978650</wp:posOffset>
                </wp:positionV>
                <wp:extent cx="1395730" cy="0"/>
                <wp:effectExtent l="0" t="0" r="33020" b="19050"/>
                <wp:wrapThrough wrapText="bothSides">
                  <wp:wrapPolygon edited="0">
                    <wp:start x="0" y="-1"/>
                    <wp:lineTo x="0" y="-1"/>
                    <wp:lineTo x="21816" y="-1"/>
                    <wp:lineTo x="21816" y="-1"/>
                    <wp:lineTo x="0" y="-1"/>
                  </wp:wrapPolygon>
                </wp:wrapThrough>
                <wp:docPr id="50" name="Connecteur droit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57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2343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C572A759-6A51-4108-AA02-DFA0A04FC94B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4646D" id="Connecteur droit 50" o:spid="_x0000_s1026" style="position:absolute;z-index:25166540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356.7pt,549.5pt" to="466.6pt,5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" strokecolor="#323435" strokeweight="1pt">
                <w10:wrap type="through" anchorx="page" anchory="page"/>
              </v:line>
            </w:pict>
          </mc:Fallback>
        </mc:AlternateContent>
      </w:r>
    </w:p>
    <w:p w14:paraId="467474CC" w14:textId="77777777" w:rsidR="00A110CB" w:rsidRDefault="00A110CB" w:rsidP="001C6DD9">
      <w:pPr>
        <w:pStyle w:val="Standardniv1"/>
        <w:rPr>
          <w:noProof/>
        </w:rPr>
      </w:pPr>
    </w:p>
    <w:p w14:paraId="58D8FB4E" w14:textId="77777777" w:rsidR="00A110CB" w:rsidRDefault="00A110CB" w:rsidP="001C6DD9">
      <w:pPr>
        <w:pStyle w:val="Standardniv1"/>
        <w:rPr>
          <w:noProof/>
        </w:rPr>
      </w:pPr>
    </w:p>
    <w:p w14:paraId="6F8AF78D" w14:textId="77777777" w:rsidR="00A110CB" w:rsidRDefault="00A110CB" w:rsidP="001C6DD9">
      <w:pPr>
        <w:pStyle w:val="Standardniv1"/>
        <w:rPr>
          <w:noProof/>
        </w:rPr>
      </w:pPr>
    </w:p>
    <w:p w14:paraId="0621FDB9" w14:textId="77777777" w:rsidR="00A110CB" w:rsidRDefault="00A110CB" w:rsidP="001C6DD9">
      <w:pPr>
        <w:pStyle w:val="Standardniv1"/>
        <w:rPr>
          <w:noProof/>
        </w:rPr>
      </w:pPr>
    </w:p>
    <w:p w14:paraId="39CF4766" w14:textId="3D8FF894" w:rsidR="00A110CB" w:rsidRDefault="00A110CB" w:rsidP="001C6DD9">
      <w:pPr>
        <w:pStyle w:val="Standardniv1"/>
        <w:rPr>
          <w:noProof/>
        </w:rPr>
      </w:pPr>
    </w:p>
    <w:p w14:paraId="4C819CB0" w14:textId="77777777" w:rsidR="00A110CB" w:rsidRDefault="00A110CB" w:rsidP="001C6DD9">
      <w:pPr>
        <w:pStyle w:val="Standardniv1"/>
        <w:rPr>
          <w:noProof/>
        </w:rPr>
      </w:pPr>
    </w:p>
    <w:p w14:paraId="01AA05DC" w14:textId="1586D154" w:rsidR="00A110CB" w:rsidRDefault="00A110CB" w:rsidP="001C6DD9">
      <w:pPr>
        <w:pStyle w:val="Standardniv1"/>
        <w:rPr>
          <w:noProof/>
        </w:rPr>
      </w:pPr>
    </w:p>
    <w:p w14:paraId="53628A20" w14:textId="77777777" w:rsidR="00A110CB" w:rsidRDefault="00A110CB" w:rsidP="001C6DD9">
      <w:pPr>
        <w:pStyle w:val="Standardniv1"/>
        <w:rPr>
          <w:noProof/>
        </w:rPr>
      </w:pPr>
    </w:p>
    <w:p w14:paraId="59F84B5F" w14:textId="70194AFF" w:rsidR="00A110CB" w:rsidRDefault="003B17ED" w:rsidP="001C6DD9">
      <w:pPr>
        <w:pStyle w:val="Standardniv1"/>
        <w:rPr>
          <w:noProof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024D7B4F" wp14:editId="300F831C">
            <wp:simplePos x="0" y="0"/>
            <wp:positionH relativeFrom="column">
              <wp:posOffset>4004310</wp:posOffset>
            </wp:positionH>
            <wp:positionV relativeFrom="margin">
              <wp:posOffset>6948170</wp:posOffset>
            </wp:positionV>
            <wp:extent cx="1790700" cy="1169670"/>
            <wp:effectExtent l="0" t="0" r="0" b="0"/>
            <wp:wrapTight wrapText="bothSides">
              <wp:wrapPolygon edited="0">
                <wp:start x="0" y="0"/>
                <wp:lineTo x="0" y="21107"/>
                <wp:lineTo x="21370" y="21107"/>
                <wp:lineTo x="21370" y="0"/>
                <wp:lineTo x="0" y="0"/>
              </wp:wrapPolygon>
            </wp:wrapTight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787E7C" w14:textId="6D4EA720" w:rsidR="00A110CB" w:rsidRDefault="00A110CB" w:rsidP="001C6DD9">
      <w:pPr>
        <w:pStyle w:val="Standardniv1"/>
        <w:rPr>
          <w:noProof/>
        </w:rPr>
      </w:pPr>
    </w:p>
    <w:p w14:paraId="5E0A82D1" w14:textId="77777777" w:rsidR="00A110CB" w:rsidRDefault="00A110CB" w:rsidP="001C6DD9">
      <w:pPr>
        <w:pStyle w:val="Standardniv1"/>
        <w:rPr>
          <w:noProof/>
        </w:rPr>
      </w:pPr>
    </w:p>
    <w:p w14:paraId="03653152" w14:textId="557D1A4D" w:rsidR="00A110CB" w:rsidRDefault="00A110CB" w:rsidP="001C6DD9">
      <w:pPr>
        <w:pStyle w:val="Standardniv1"/>
        <w:rPr>
          <w:noProof/>
        </w:rPr>
      </w:pPr>
    </w:p>
    <w:p w14:paraId="63814C0E" w14:textId="77777777" w:rsidR="001C6DD9" w:rsidRDefault="009368C7" w:rsidP="001C6DD9">
      <w:pPr>
        <w:pStyle w:val="Standardniv1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</w:t>
      </w:r>
      <w:r w:rsidR="00A110CB">
        <w:rPr>
          <w:noProof/>
        </w:rPr>
        <w:t xml:space="preserve">          </w:t>
      </w:r>
    </w:p>
    <w:p w14:paraId="2FFC67A3" w14:textId="77777777" w:rsidR="00F30D39" w:rsidRPr="00F30D39" w:rsidRDefault="00F30D39" w:rsidP="00F30D39"/>
    <w:p w14:paraId="5EE86E6B" w14:textId="77777777" w:rsidR="00F30D39" w:rsidRPr="00F30D39" w:rsidRDefault="00F30D39" w:rsidP="00F30D39"/>
    <w:p w14:paraId="72110B45" w14:textId="77777777" w:rsidR="00F30D39" w:rsidRPr="00F30D39" w:rsidRDefault="00F30D39" w:rsidP="00F30D39"/>
    <w:p w14:paraId="428F2BBA" w14:textId="77777777" w:rsidR="00F30D39" w:rsidRPr="00F30D39" w:rsidRDefault="00F30D39" w:rsidP="00F30D39"/>
    <w:p w14:paraId="0FF85523" w14:textId="77777777" w:rsidR="00F30D39" w:rsidRPr="00F30D39" w:rsidRDefault="00F30D39" w:rsidP="00F30D39"/>
    <w:p w14:paraId="670167CE" w14:textId="77777777" w:rsidR="00F30D39" w:rsidRPr="00F30D39" w:rsidRDefault="00F30D39" w:rsidP="00F30D39"/>
    <w:p w14:paraId="3E09A125" w14:textId="77777777" w:rsidR="00F30D39" w:rsidRPr="00F30D39" w:rsidRDefault="00F30D39" w:rsidP="00F30D39"/>
    <w:p w14:paraId="1936F81A" w14:textId="77777777" w:rsidR="00F30D39" w:rsidRPr="00F30D39" w:rsidRDefault="00F30D39" w:rsidP="00F30D39"/>
    <w:p w14:paraId="52A5E146" w14:textId="77777777" w:rsidR="00F30D39" w:rsidRDefault="00F30D39" w:rsidP="00F30D39">
      <w:pPr>
        <w:rPr>
          <w:rFonts w:ascii="Times New Roman" w:hAnsi="Times New Roman" w:cs="Times New Roman"/>
          <w:b/>
          <w:noProof/>
          <w:snapToGrid w:val="0"/>
          <w:sz w:val="24"/>
        </w:rPr>
      </w:pPr>
    </w:p>
    <w:p w14:paraId="49B456FF" w14:textId="42399F9B" w:rsidR="00F30D39" w:rsidRPr="00F30D39" w:rsidRDefault="00F30D39" w:rsidP="00F30D39">
      <w:pPr>
        <w:tabs>
          <w:tab w:val="left" w:pos="6030"/>
        </w:tabs>
        <w:sectPr w:rsidR="00F30D39" w:rsidRPr="00F30D39" w:rsidSect="00F73DEA">
          <w:footerReference w:type="default" r:id="rId10"/>
          <w:footerReference w:type="first" r:id="rId11"/>
          <w:footnotePr>
            <w:numRestart w:val="eachPage"/>
          </w:footnotePr>
          <w:pgSz w:w="11900" w:h="16840"/>
          <w:pgMar w:top="1418" w:right="1134" w:bottom="1134" w:left="1134" w:header="737" w:footer="737" w:gutter="0"/>
          <w:cols w:space="0"/>
          <w:titlePg/>
        </w:sectPr>
      </w:pPr>
      <w:r>
        <w:tab/>
      </w:r>
      <w:r>
        <w:tab/>
      </w:r>
    </w:p>
    <w:p w14:paraId="1CA98D70" w14:textId="77777777" w:rsidR="006A20FE" w:rsidRDefault="006A20FE" w:rsidP="00807BFC">
      <w:pPr>
        <w:pStyle w:val="CCTP-Texte1"/>
        <w:rPr>
          <w:highlight w:val="yellow"/>
        </w:rPr>
      </w:pPr>
      <w:bookmarkStart w:id="0" w:name="_Hlt516634877"/>
      <w:bookmarkStart w:id="1" w:name="_Toc322337141"/>
      <w:bookmarkStart w:id="2" w:name="_Toc346120197"/>
      <w:bookmarkStart w:id="3" w:name="_Toc346121018"/>
      <w:bookmarkStart w:id="4" w:name="_Toc346121269"/>
      <w:bookmarkStart w:id="5" w:name="_Toc349129304"/>
      <w:bookmarkStart w:id="6" w:name="_Ref516918285"/>
      <w:bookmarkStart w:id="7" w:name="_Toc49914076"/>
      <w:bookmarkStart w:id="8" w:name="_Toc105403547"/>
      <w:bookmarkStart w:id="9" w:name="_Toc207180659"/>
      <w:bookmarkEnd w:id="0"/>
    </w:p>
    <w:p w14:paraId="5D611B2A" w14:textId="77777777" w:rsidR="001A7E5D" w:rsidRDefault="001A7E5D" w:rsidP="00807BFC">
      <w:pPr>
        <w:pStyle w:val="CCTP-Texte1"/>
        <w:rPr>
          <w:highlight w:val="yellow"/>
        </w:rPr>
      </w:pPr>
    </w:p>
    <w:p w14:paraId="60A55227" w14:textId="6481A1A2" w:rsidR="001A7E5D" w:rsidRPr="001A7E5D" w:rsidRDefault="001A7E5D" w:rsidP="001A7E5D">
      <w:pPr>
        <w:pStyle w:val="Titredudossier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Decomposition</w:t>
      </w:r>
      <w:proofErr w:type="spellEnd"/>
      <w:r>
        <w:rPr>
          <w:b/>
          <w:sz w:val="40"/>
          <w:szCs w:val="40"/>
        </w:rPr>
        <w:t xml:space="preserve"> des prestations</w:t>
      </w:r>
    </w:p>
    <w:p w14:paraId="56BA71F4" w14:textId="77777777" w:rsidR="001A7E5D" w:rsidRPr="005005A5" w:rsidRDefault="001A7E5D" w:rsidP="00807BFC">
      <w:pPr>
        <w:pStyle w:val="CCTP-Texte1"/>
      </w:pPr>
    </w:p>
    <w:p w14:paraId="1F633937" w14:textId="371E0EF2" w:rsidR="00BE6C55" w:rsidRDefault="00130CFC" w:rsidP="00807BFC">
      <w:pPr>
        <w:pStyle w:val="CCTP-Texte1"/>
        <w:rPr>
          <w:color w:val="FF0000"/>
        </w:rPr>
      </w:pPr>
      <w:r w:rsidRPr="00693012">
        <w:rPr>
          <w:color w:val="FF0000"/>
        </w:rPr>
        <w:t>Ce document</w:t>
      </w:r>
      <w:r w:rsidR="00F40CF2" w:rsidRPr="00693012">
        <w:rPr>
          <w:color w:val="FF0000"/>
        </w:rPr>
        <w:t xml:space="preserve"> annexé au </w:t>
      </w:r>
      <w:r w:rsidR="005005A5" w:rsidRPr="00693012">
        <w:rPr>
          <w:color w:val="FF0000"/>
        </w:rPr>
        <w:t xml:space="preserve">cadre de </w:t>
      </w:r>
      <w:r w:rsidR="00B4749F">
        <w:rPr>
          <w:color w:val="FF0000"/>
        </w:rPr>
        <w:t xml:space="preserve">réponse </w:t>
      </w:r>
      <w:r w:rsidR="005005A5" w:rsidRPr="00693012">
        <w:rPr>
          <w:color w:val="FF0000"/>
        </w:rPr>
        <w:t>technique</w:t>
      </w:r>
      <w:r w:rsidR="00F40CF2" w:rsidRPr="00693012">
        <w:rPr>
          <w:color w:val="FF0000"/>
        </w:rPr>
        <w:t xml:space="preserve"> ne sera pas </w:t>
      </w:r>
      <w:r w:rsidR="00B4749F">
        <w:rPr>
          <w:color w:val="FF0000"/>
        </w:rPr>
        <w:t xml:space="preserve">rendu </w:t>
      </w:r>
      <w:r w:rsidRPr="00693012">
        <w:rPr>
          <w:color w:val="FF0000"/>
        </w:rPr>
        <w:t>contractuel.</w:t>
      </w:r>
    </w:p>
    <w:p w14:paraId="173020CD" w14:textId="77777777" w:rsidR="00F77E8A" w:rsidRPr="00F40CF2" w:rsidRDefault="00F77E8A" w:rsidP="00807BFC">
      <w:pPr>
        <w:pStyle w:val="CCTP-Texte1"/>
        <w:rPr>
          <w:color w:val="FF0000"/>
        </w:rPr>
      </w:pPr>
    </w:p>
    <w:p w14:paraId="149B3331" w14:textId="799A6D56" w:rsidR="00B40A2A" w:rsidRDefault="00AF5A06" w:rsidP="00807BFC">
      <w:pPr>
        <w:pStyle w:val="CCTP-Texte1"/>
      </w:pPr>
      <w:r w:rsidRPr="00F40CF2">
        <w:t xml:space="preserve">Le </w:t>
      </w:r>
      <w:r w:rsidR="00F30D39" w:rsidRPr="00F40CF2">
        <w:t>c</w:t>
      </w:r>
      <w:r w:rsidRPr="00F40CF2">
        <w:t>andidat d</w:t>
      </w:r>
      <w:r w:rsidR="00594ABE">
        <w:t>oit</w:t>
      </w:r>
      <w:r w:rsidRPr="00F40CF2">
        <w:t xml:space="preserve"> </w:t>
      </w:r>
      <w:proofErr w:type="spellStart"/>
      <w:r w:rsidRPr="00F40CF2">
        <w:t>presenter</w:t>
      </w:r>
      <w:proofErr w:type="spellEnd"/>
      <w:r w:rsidRPr="00F40CF2">
        <w:t xml:space="preserve"> son équipe</w:t>
      </w:r>
      <w:r w:rsidR="00B40A2A" w:rsidRPr="00F40CF2">
        <w:t xml:space="preserve"> selon les dispositions décrite</w:t>
      </w:r>
      <w:r w:rsidR="00C83764" w:rsidRPr="00F40CF2">
        <w:t>s ci-dessous</w:t>
      </w:r>
      <w:r w:rsidRPr="00F40CF2">
        <w:t>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4B0408A5" w14:textId="43DF9366" w:rsidR="00BA3CA5" w:rsidRDefault="00BA3CA5" w:rsidP="00C83764">
      <w:pPr>
        <w:pStyle w:val="CCTP-MmoireFinancier"/>
        <w:numPr>
          <w:ilvl w:val="0"/>
          <w:numId w:val="0"/>
        </w:numPr>
      </w:pPr>
    </w:p>
    <w:p w14:paraId="0DC79BE0" w14:textId="58C36694" w:rsidR="00B40A2A" w:rsidRDefault="00B40A2A" w:rsidP="00B40A2A">
      <w:pPr>
        <w:pStyle w:val="CCTP-Texte1"/>
      </w:pPr>
      <w:r>
        <w:t xml:space="preserve">Pour </w:t>
      </w:r>
      <w:r w:rsidR="00980D23">
        <w:t>l</w:t>
      </w:r>
      <w:r>
        <w:t xml:space="preserve">es UO </w:t>
      </w:r>
      <w:r w:rsidR="00980D23">
        <w:t xml:space="preserve">forfaitaires au BPU </w:t>
      </w:r>
      <w:proofErr w:type="spellStart"/>
      <w:r w:rsidR="00980D23">
        <w:t>necessitant</w:t>
      </w:r>
      <w:proofErr w:type="spellEnd"/>
      <w:r w:rsidR="00980D23">
        <w:t xml:space="preserve"> une</w:t>
      </w:r>
      <w:r>
        <w:t xml:space="preserve"> décomposition</w:t>
      </w:r>
      <w:r w:rsidR="00980D23">
        <w:t xml:space="preserve"> en TJM</w:t>
      </w:r>
      <w:r>
        <w:t xml:space="preserve">, le </w:t>
      </w:r>
      <w:r w:rsidR="00F30D39">
        <w:t>c</w:t>
      </w:r>
      <w:r>
        <w:t>andidat devra décrire son équipe en spécifiant, conformément à la table des profils :</w:t>
      </w:r>
    </w:p>
    <w:p w14:paraId="2BA975F9" w14:textId="77777777" w:rsidR="00B40A2A" w:rsidRDefault="00B40A2A" w:rsidP="00B40A2A">
      <w:pPr>
        <w:pStyle w:val="CCTP-Texte1"/>
        <w:numPr>
          <w:ilvl w:val="0"/>
          <w:numId w:val="38"/>
        </w:numPr>
      </w:pPr>
      <w:r>
        <w:t>Le Profil</w:t>
      </w:r>
    </w:p>
    <w:p w14:paraId="1F1FAC59" w14:textId="77777777" w:rsidR="00B40A2A" w:rsidRDefault="00B40A2A" w:rsidP="00B40A2A">
      <w:pPr>
        <w:pStyle w:val="CCTP-Texte1"/>
        <w:numPr>
          <w:ilvl w:val="0"/>
          <w:numId w:val="38"/>
        </w:numPr>
      </w:pPr>
      <w:r>
        <w:t>La Séniorité</w:t>
      </w:r>
    </w:p>
    <w:p w14:paraId="1D239279" w14:textId="7EFF12FF" w:rsidR="00B40A2A" w:rsidRDefault="00B40A2A" w:rsidP="00B40A2A">
      <w:pPr>
        <w:pStyle w:val="CCTP-Texte1"/>
        <w:numPr>
          <w:ilvl w:val="0"/>
          <w:numId w:val="38"/>
        </w:numPr>
      </w:pPr>
      <w:r>
        <w:t>La Localisation (</w:t>
      </w:r>
      <w:r w:rsidR="00BA27BB">
        <w:t>Ile de France, Province de France métropolitaine Corse incluse,</w:t>
      </w:r>
      <w:r>
        <w:t xml:space="preserve"> ou </w:t>
      </w:r>
      <w:r w:rsidR="00CC69D5">
        <w:t>U</w:t>
      </w:r>
      <w:r w:rsidR="00BA27BB">
        <w:t xml:space="preserve">nion </w:t>
      </w:r>
      <w:r w:rsidR="00CC69D5">
        <w:t>E</w:t>
      </w:r>
      <w:r w:rsidR="00BA27BB">
        <w:t>uropéenne</w:t>
      </w:r>
      <w:r w:rsidR="00F523FC">
        <w:t xml:space="preserve"> : </w:t>
      </w:r>
      <w:r>
        <w:t xml:space="preserve"> préciser l</w:t>
      </w:r>
      <w:r w:rsidR="00F523FC">
        <w:t xml:space="preserve">a localisation, </w:t>
      </w:r>
      <w:r w:rsidR="00CC69D5">
        <w:t xml:space="preserve">le </w:t>
      </w:r>
      <w:r>
        <w:t>cas échéant)</w:t>
      </w:r>
    </w:p>
    <w:p w14:paraId="78B6F203" w14:textId="77777777" w:rsidR="00B40A2A" w:rsidRDefault="00B40A2A" w:rsidP="00B40A2A">
      <w:pPr>
        <w:pStyle w:val="CCTP-Texte1"/>
        <w:numPr>
          <w:ilvl w:val="0"/>
          <w:numId w:val="38"/>
        </w:numPr>
      </w:pPr>
      <w:r>
        <w:t>Le Coût TJM</w:t>
      </w:r>
    </w:p>
    <w:p w14:paraId="1D6F56ED" w14:textId="77777777" w:rsidR="00B40A2A" w:rsidRDefault="00B40A2A" w:rsidP="00B40A2A">
      <w:pPr>
        <w:pStyle w:val="CCTP-Texte1"/>
        <w:numPr>
          <w:ilvl w:val="0"/>
          <w:numId w:val="38"/>
        </w:numPr>
      </w:pPr>
      <w:r>
        <w:t>La Charge du dispositif Cible</w:t>
      </w:r>
    </w:p>
    <w:p w14:paraId="072EB9AC" w14:textId="77777777" w:rsidR="00C73563" w:rsidRDefault="00C73563" w:rsidP="00130CFC">
      <w:pPr>
        <w:pStyle w:val="CCTP-Texte1"/>
      </w:pPr>
    </w:p>
    <w:p w14:paraId="20D9C3F9" w14:textId="2DAAA4B4" w:rsidR="00B40A2A" w:rsidRDefault="00B40A2A" w:rsidP="00B40A2A">
      <w:pPr>
        <w:pStyle w:val="CCTP-Texte1"/>
      </w:pPr>
      <w:r>
        <w:t>Cette décomposition de l’équipe sera à établir</w:t>
      </w:r>
      <w:r w:rsidR="00594ABE">
        <w:t>,</w:t>
      </w:r>
      <w:r w:rsidR="00F523FC">
        <w:t xml:space="preserve"> </w:t>
      </w:r>
      <w:r>
        <w:t>selon la trame suivante</w:t>
      </w:r>
      <w:r w:rsidR="00F523FC">
        <w:t xml:space="preserve">, </w:t>
      </w:r>
      <w:r w:rsidR="00F523FC" w:rsidRPr="00F523FC">
        <w:rPr>
          <w:b/>
          <w:bCs/>
          <w:u w:val="single"/>
        </w:rPr>
        <w:t>OBLIGATOIREMENT</w:t>
      </w:r>
      <w:r>
        <w:t> </w:t>
      </w:r>
      <w:r w:rsidR="00F523FC">
        <w:t xml:space="preserve">au format </w:t>
      </w:r>
      <w:r w:rsidR="00594ABE">
        <w:t>table</w:t>
      </w:r>
      <w:r w:rsidR="00EC6286">
        <w:t>ur</w:t>
      </w:r>
      <w:r w:rsidR="00632CFB">
        <w:t xml:space="preserve"> </w:t>
      </w:r>
      <w:r w:rsidR="00EC6286">
        <w:t>.</w:t>
      </w:r>
      <w:proofErr w:type="spellStart"/>
      <w:r w:rsidR="00632CFB">
        <w:t>xls</w:t>
      </w:r>
      <w:proofErr w:type="spellEnd"/>
      <w:r w:rsidR="00632CFB">
        <w:t xml:space="preserve"> (ou équivalent</w:t>
      </w:r>
      <w:r w:rsidR="00DC0E81">
        <w:t xml:space="preserve"> </w:t>
      </w:r>
      <w:r w:rsidR="00EC6286">
        <w:t>.</w:t>
      </w:r>
      <w:proofErr w:type="spellStart"/>
      <w:r w:rsidR="00EC6286">
        <w:t>odt</w:t>
      </w:r>
      <w:proofErr w:type="spellEnd"/>
      <w:r w:rsidR="00EC6286">
        <w:t xml:space="preserve"> etc.</w:t>
      </w:r>
      <w:r w:rsidR="00632CFB">
        <w:t>)</w:t>
      </w:r>
      <w:r w:rsidR="00594ABE">
        <w:t xml:space="preserve"> </w:t>
      </w:r>
      <w:r>
        <w:t>:</w:t>
      </w:r>
      <w:r w:rsidR="005826BB">
        <w:t xml:space="preserve"> </w:t>
      </w:r>
    </w:p>
    <w:p w14:paraId="775D4D48" w14:textId="77777777" w:rsidR="00C73563" w:rsidRDefault="00C73563" w:rsidP="00B40A2A">
      <w:pPr>
        <w:pStyle w:val="CCTP-Texte1"/>
      </w:pPr>
    </w:p>
    <w:tbl>
      <w:tblPr>
        <w:tblW w:w="94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1132"/>
        <w:gridCol w:w="1438"/>
        <w:gridCol w:w="1128"/>
        <w:gridCol w:w="1268"/>
        <w:gridCol w:w="1134"/>
        <w:gridCol w:w="1134"/>
        <w:gridCol w:w="1127"/>
      </w:tblGrid>
      <w:tr w:rsidR="00CC69D5" w:rsidRPr="008930E7" w14:paraId="1EBCA452" w14:textId="77777777" w:rsidTr="00CC69D5">
        <w:trPr>
          <w:trHeight w:val="659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0E0E3" w:fill="D0E0E3"/>
            <w:vAlign w:val="center"/>
            <w:hideMark/>
          </w:tcPr>
          <w:p w14:paraId="5D3FDF21" w14:textId="77777777" w:rsidR="00B40A2A" w:rsidRPr="008930E7" w:rsidRDefault="00B40A2A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Profils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0E0E3" w:fill="D0E0E3"/>
            <w:vAlign w:val="center"/>
            <w:hideMark/>
          </w:tcPr>
          <w:p w14:paraId="765FCD40" w14:textId="77777777" w:rsidR="00B40A2A" w:rsidRPr="008930E7" w:rsidRDefault="00B40A2A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Seniorité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0E0E3" w:fill="D0E0E3"/>
            <w:vAlign w:val="center"/>
            <w:hideMark/>
          </w:tcPr>
          <w:p w14:paraId="54520F67" w14:textId="05D89191" w:rsidR="00B40A2A" w:rsidRPr="008930E7" w:rsidRDefault="00B40A2A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 xml:space="preserve">Localisation </w:t>
            </w:r>
            <w:r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>(</w:t>
            </w:r>
            <w:r w:rsidR="00CC69D5"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>Ile de France, Province</w:t>
            </w:r>
            <w:r w:rsidR="00BA27BB"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 xml:space="preserve"> de France Métropolitaine Corse incluse,</w:t>
            </w:r>
            <w:r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 xml:space="preserve"> ou </w:t>
            </w:r>
            <w:r w:rsidR="00BA27BB"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>pays de l’</w:t>
            </w:r>
            <w:r w:rsidR="00CC69D5"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>U</w:t>
            </w:r>
            <w:r w:rsidR="00BA27BB"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 xml:space="preserve">nion </w:t>
            </w:r>
            <w:r w:rsidR="00CC69D5"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>E</w:t>
            </w:r>
            <w:r w:rsidR="00BA27BB"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>uropéenne à mentionner</w:t>
            </w:r>
            <w:r w:rsidRPr="00BA27BB">
              <w:rPr>
                <w:rFonts w:ascii="Marianne" w:hAnsi="Marianne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0E0E3" w:fill="D0E0E3"/>
            <w:vAlign w:val="center"/>
            <w:hideMark/>
          </w:tcPr>
          <w:p w14:paraId="7776283B" w14:textId="77777777" w:rsidR="00CC69D5" w:rsidRDefault="00B40A2A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TJM</w:t>
            </w:r>
          </w:p>
          <w:p w14:paraId="6B25C5B2" w14:textId="3E69AF48" w:rsidR="00B40A2A" w:rsidRPr="008930E7" w:rsidRDefault="00CC69D5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 xml:space="preserve">(en </w:t>
            </w:r>
            <w:r w:rsidR="00B40A2A"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€HT/J</w:t>
            </w:r>
            <w:r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)</w:t>
            </w:r>
            <w:r w:rsidR="00B40A2A"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0E0E3" w:fill="D0E0E3"/>
            <w:vAlign w:val="center"/>
            <w:hideMark/>
          </w:tcPr>
          <w:p w14:paraId="0BE9212E" w14:textId="77777777" w:rsidR="00CC69D5" w:rsidRDefault="00B40A2A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TJM</w:t>
            </w:r>
          </w:p>
          <w:p w14:paraId="231E315B" w14:textId="3453BF92" w:rsidR="00B40A2A" w:rsidRPr="008930E7" w:rsidRDefault="00CC69D5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 xml:space="preserve">(en </w:t>
            </w:r>
            <w:r w:rsidR="00B40A2A"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€ TTC/J</w:t>
            </w:r>
            <w:r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)</w:t>
            </w:r>
            <w:r w:rsidR="00B40A2A"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0E0E3" w:fill="D0E0E3"/>
            <w:vAlign w:val="center"/>
            <w:hideMark/>
          </w:tcPr>
          <w:p w14:paraId="585834EB" w14:textId="77777777" w:rsidR="00B40A2A" w:rsidRPr="008930E7" w:rsidRDefault="00B40A2A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 xml:space="preserve">Charge dispositif cible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0E0E3" w:fill="D0E0E3"/>
            <w:vAlign w:val="center"/>
            <w:hideMark/>
          </w:tcPr>
          <w:p w14:paraId="1C0901BC" w14:textId="77777777" w:rsidR="00CC69D5" w:rsidRDefault="00B40A2A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Montant</w:t>
            </w:r>
          </w:p>
          <w:p w14:paraId="4AF2F270" w14:textId="6652050A" w:rsidR="00B40A2A" w:rsidRPr="008930E7" w:rsidRDefault="00CC69D5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 xml:space="preserve">(en </w:t>
            </w:r>
            <w:r w:rsidR="00B40A2A"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€HT</w:t>
            </w:r>
            <w:r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D0E0E3" w:fill="D0E0E3"/>
            <w:vAlign w:val="center"/>
            <w:hideMark/>
          </w:tcPr>
          <w:p w14:paraId="7805E9F2" w14:textId="77777777" w:rsidR="00CC69D5" w:rsidRDefault="00B40A2A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Montant</w:t>
            </w:r>
          </w:p>
          <w:p w14:paraId="654B8F12" w14:textId="6DF20064" w:rsidR="00B40A2A" w:rsidRPr="008930E7" w:rsidRDefault="00CC69D5" w:rsidP="002A5F03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 xml:space="preserve">(en </w:t>
            </w:r>
            <w:r w:rsidR="00B40A2A" w:rsidRPr="008930E7"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€TTC</w:t>
            </w:r>
            <w:r>
              <w:rPr>
                <w:rFonts w:ascii="Marianne" w:hAnsi="Marianne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B40A2A" w:rsidRPr="008930E7" w14:paraId="0D642854" w14:textId="77777777" w:rsidTr="00CC69D5">
        <w:trPr>
          <w:trHeight w:val="94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9E27" w14:textId="14D59E6B" w:rsidR="00B40A2A" w:rsidRPr="008930E7" w:rsidRDefault="00BA27BB" w:rsidP="00CC69D5">
            <w:pPr>
              <w:jc w:val="center"/>
              <w:rPr>
                <w:rFonts w:ascii="Marianne" w:hAnsi="Marianne" w:cs="Times New Roman"/>
                <w:color w:val="000000"/>
                <w:sz w:val="18"/>
                <w:szCs w:val="18"/>
              </w:rPr>
            </w:pPr>
            <w:r>
              <w:rPr>
                <w:rFonts w:ascii="Marianne" w:hAnsi="Marianne" w:cs="Times New Roman"/>
                <w:color w:val="000000"/>
                <w:sz w:val="18"/>
                <w:szCs w:val="18"/>
              </w:rPr>
              <w:t xml:space="preserve">Ex : </w:t>
            </w:r>
            <w:r w:rsidR="00B40A2A" w:rsidRPr="008930E7">
              <w:rPr>
                <w:rFonts w:ascii="Marianne" w:hAnsi="Marianne" w:cs="Times New Roman"/>
                <w:color w:val="000000"/>
                <w:sz w:val="18"/>
                <w:szCs w:val="18"/>
              </w:rPr>
              <w:t>Expert technique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1921" w14:textId="6A135C20" w:rsidR="00B40A2A" w:rsidRPr="008930E7" w:rsidRDefault="00BA27BB" w:rsidP="00CC69D5">
            <w:pPr>
              <w:jc w:val="center"/>
              <w:rPr>
                <w:rFonts w:ascii="Marianne" w:hAnsi="Marianne" w:cs="Times New Roman"/>
                <w:color w:val="000000"/>
                <w:sz w:val="18"/>
                <w:szCs w:val="18"/>
              </w:rPr>
            </w:pPr>
            <w:r>
              <w:rPr>
                <w:rFonts w:ascii="Marianne" w:hAnsi="Marianne" w:cs="Times New Roman"/>
                <w:color w:val="000000"/>
                <w:sz w:val="18"/>
                <w:szCs w:val="18"/>
              </w:rPr>
              <w:t xml:space="preserve">Ex : </w:t>
            </w:r>
            <w:r w:rsidR="00B40A2A" w:rsidRPr="008930E7">
              <w:rPr>
                <w:rFonts w:ascii="Marianne" w:hAnsi="Marianne" w:cs="Times New Roman"/>
                <w:color w:val="000000"/>
                <w:sz w:val="18"/>
                <w:szCs w:val="18"/>
              </w:rPr>
              <w:t>Confirmé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F476" w14:textId="60552617" w:rsidR="00B40A2A" w:rsidRPr="008930E7" w:rsidRDefault="00B40A2A" w:rsidP="00CC69D5">
            <w:pPr>
              <w:jc w:val="center"/>
              <w:rPr>
                <w:rFonts w:ascii="Marianne" w:hAnsi="Marianne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14E2" w14:textId="1698790B" w:rsidR="00B40A2A" w:rsidRPr="008930E7" w:rsidRDefault="00B40A2A" w:rsidP="00CC69D5">
            <w:pPr>
              <w:jc w:val="center"/>
              <w:rPr>
                <w:rFonts w:ascii="Marianne" w:hAnsi="Marianne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D68D" w14:textId="72685417" w:rsidR="00B40A2A" w:rsidRPr="008930E7" w:rsidRDefault="00B40A2A" w:rsidP="00CC69D5">
            <w:pPr>
              <w:jc w:val="center"/>
              <w:rPr>
                <w:rFonts w:ascii="Marianne" w:hAnsi="Marianne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BEC2" w14:textId="276EED96" w:rsidR="00B40A2A" w:rsidRPr="008930E7" w:rsidRDefault="00B40A2A" w:rsidP="00CC69D5">
            <w:pPr>
              <w:jc w:val="center"/>
              <w:rPr>
                <w:rFonts w:ascii="Marianne" w:hAnsi="Marianne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E2A8" w14:textId="77777777" w:rsidR="00B40A2A" w:rsidRPr="008930E7" w:rsidRDefault="00B40A2A" w:rsidP="00CC69D5">
            <w:pPr>
              <w:jc w:val="center"/>
              <w:rPr>
                <w:rFonts w:ascii="Marianne" w:hAnsi="Marianne" w:cs="Times New Roman"/>
                <w:color w:val="000000"/>
                <w:sz w:val="18"/>
                <w:szCs w:val="18"/>
              </w:rPr>
            </w:pPr>
            <w:r w:rsidRPr="008930E7">
              <w:rPr>
                <w:rFonts w:ascii="Marianne" w:hAnsi="Marianne" w:cs="Times New Roman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11A20" w14:textId="77777777" w:rsidR="00B40A2A" w:rsidRPr="008930E7" w:rsidRDefault="00B40A2A" w:rsidP="00CC69D5">
            <w:pPr>
              <w:jc w:val="center"/>
              <w:rPr>
                <w:rFonts w:ascii="Marianne" w:hAnsi="Marianne" w:cs="Times New Roman"/>
                <w:color w:val="000000"/>
                <w:sz w:val="18"/>
                <w:szCs w:val="18"/>
              </w:rPr>
            </w:pPr>
            <w:r w:rsidRPr="008930E7">
              <w:rPr>
                <w:rFonts w:ascii="Marianne" w:hAnsi="Marianne" w:cs="Times New Roman"/>
                <w:color w:val="000000"/>
                <w:sz w:val="18"/>
                <w:szCs w:val="18"/>
              </w:rPr>
              <w:t>€</w:t>
            </w:r>
          </w:p>
        </w:tc>
      </w:tr>
    </w:tbl>
    <w:p w14:paraId="566BC4CE" w14:textId="77777777" w:rsidR="00B40A2A" w:rsidRDefault="00B40A2A" w:rsidP="00B40A2A">
      <w:pPr>
        <w:pStyle w:val="CCTP-Texte1"/>
      </w:pPr>
      <w:r>
        <w:t xml:space="preserve"> </w:t>
      </w:r>
    </w:p>
    <w:p w14:paraId="7F69E5B4" w14:textId="77777777" w:rsidR="00B40A2A" w:rsidRDefault="00B40A2A" w:rsidP="00B40A2A">
      <w:pPr>
        <w:pStyle w:val="CCTP-Texte1"/>
      </w:pPr>
    </w:p>
    <w:p w14:paraId="30707475" w14:textId="77777777" w:rsidR="00B40A2A" w:rsidRDefault="00B40A2A" w:rsidP="00B40A2A">
      <w:pPr>
        <w:pStyle w:val="CCTP-MmoireFinancier"/>
        <w:numPr>
          <w:ilvl w:val="0"/>
          <w:numId w:val="0"/>
        </w:numPr>
        <w:ind w:left="360" w:hanging="360"/>
      </w:pPr>
    </w:p>
    <w:sectPr w:rsidR="00B40A2A" w:rsidSect="00F73DEA">
      <w:headerReference w:type="default" r:id="rId12"/>
      <w:footerReference w:type="default" r:id="rId13"/>
      <w:pgSz w:w="11906" w:h="16838" w:code="9"/>
      <w:pgMar w:top="567" w:right="1134" w:bottom="1134" w:left="1134" w:header="510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0ED86" w14:textId="77777777" w:rsidR="0088012E" w:rsidRDefault="0088012E">
      <w:r>
        <w:separator/>
      </w:r>
    </w:p>
    <w:p w14:paraId="10B51216" w14:textId="77777777" w:rsidR="0088012E" w:rsidRDefault="0088012E"/>
    <w:p w14:paraId="0D8398C2" w14:textId="77777777" w:rsidR="0088012E" w:rsidRDefault="0088012E"/>
    <w:p w14:paraId="0C87F7E3" w14:textId="77777777" w:rsidR="0088012E" w:rsidRDefault="0088012E"/>
    <w:p w14:paraId="573D75C9" w14:textId="77777777" w:rsidR="0088012E" w:rsidRDefault="0088012E"/>
    <w:p w14:paraId="6BDC944E" w14:textId="77777777" w:rsidR="0088012E" w:rsidRDefault="0088012E"/>
  </w:endnote>
  <w:endnote w:type="continuationSeparator" w:id="0">
    <w:p w14:paraId="1223AA17" w14:textId="77777777" w:rsidR="0088012E" w:rsidRDefault="0088012E">
      <w:r>
        <w:continuationSeparator/>
      </w:r>
    </w:p>
    <w:p w14:paraId="7D40F457" w14:textId="77777777" w:rsidR="0088012E" w:rsidRDefault="0088012E"/>
    <w:p w14:paraId="3FEAB274" w14:textId="77777777" w:rsidR="0088012E" w:rsidRDefault="0088012E"/>
    <w:p w14:paraId="29CCE7EE" w14:textId="77777777" w:rsidR="0088012E" w:rsidRDefault="0088012E"/>
    <w:p w14:paraId="34EA5C7E" w14:textId="77777777" w:rsidR="0088012E" w:rsidRDefault="0088012E"/>
    <w:p w14:paraId="1DEB2F1C" w14:textId="77777777" w:rsidR="0088012E" w:rsidRDefault="0088012E"/>
  </w:endnote>
  <w:endnote w:type="continuationNotice" w:id="1">
    <w:p w14:paraId="2259ED36" w14:textId="77777777" w:rsidR="0088012E" w:rsidRDefault="008801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Corps)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Raleway-SemiBold">
    <w:altName w:val="Raleway SemiBold"/>
    <w:charset w:val="00"/>
    <w:family w:val="roman"/>
    <w:pitch w:val="variable"/>
  </w:font>
  <w:font w:name="Themis Displa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16599" w14:textId="77777777" w:rsidR="00DB11A1" w:rsidRPr="004F2230" w:rsidRDefault="00DB11A1" w:rsidP="001C6DD9">
    <w:r w:rsidRPr="004F2230">
      <w:t>DIRISI –</w:t>
    </w:r>
    <w:r w:rsidRPr="004F2230">
      <w:rPr>
        <w:b/>
        <w:iCs/>
        <w:highlight w:val="yellow"/>
      </w:rPr>
      <w:t xml:space="preserve"> xxxx</w:t>
    </w:r>
    <w:r w:rsidRPr="004F2230">
      <w:t xml:space="preserve">- </w:t>
    </w:r>
    <w:r w:rsidRPr="004F2230">
      <w:rPr>
        <w:b/>
        <w:iCs/>
        <w:highlight w:val="yellow"/>
      </w:rPr>
      <w:t>xxxx</w:t>
    </w:r>
    <w:r w:rsidRPr="004F2230">
      <w:t xml:space="preserve">- Affaire interne n° </w:t>
    </w:r>
    <w:r w:rsidRPr="004F2230">
      <w:rPr>
        <w:b/>
        <w:iCs/>
        <w:highlight w:val="yellow"/>
      </w:rPr>
      <w:t>xxxx</w:t>
    </w:r>
    <w:r w:rsidRPr="004F2230">
      <w:rPr>
        <w:color w:val="000000"/>
      </w:rPr>
      <w:t xml:space="preserve"> -</w:t>
    </w:r>
    <w:r w:rsidRPr="004F2230">
      <w:rPr>
        <w:b/>
        <w:iCs/>
        <w:highlight w:val="yellow"/>
      </w:rPr>
      <w:t xml:space="preserve"> xxx</w:t>
    </w:r>
    <w:r w:rsidRPr="004F2230">
      <w:rPr>
        <w:color w:val="000000"/>
      </w:rPr>
      <w:t xml:space="preserve"> –</w:t>
    </w:r>
    <w:r w:rsidRPr="004F2230">
      <w:rPr>
        <w:color w:val="FF0000"/>
      </w:rPr>
      <w:t xml:space="preserve"> N° BCP </w:t>
    </w:r>
    <w:r w:rsidRPr="004F2230">
      <w:rPr>
        <w:b/>
        <w:iCs/>
        <w:highlight w:val="yellow"/>
      </w:rPr>
      <w:t>xxxx</w:t>
    </w:r>
    <w:r w:rsidRPr="004F2230">
      <w:rPr>
        <w:color w:val="FF0000"/>
      </w:rPr>
      <w:t>-</w:t>
    </w:r>
    <w:r w:rsidRPr="004F2230">
      <w:rPr>
        <w:b/>
        <w:iCs/>
        <w:highlight w:val="yellow"/>
      </w:rPr>
      <w:t xml:space="preserve"> xxx</w:t>
    </w:r>
  </w:p>
  <w:p w14:paraId="0CC373EE" w14:textId="77777777" w:rsidR="00DB11A1" w:rsidRPr="00AF5658" w:rsidRDefault="00DB11A1" w:rsidP="001C6DD9">
    <w:r>
      <w:t>Accord-cadre interministériel ASTEL S 3 d’acquisition de services de télécommunications par satellites commerciaux et d’équipements afférents</w:t>
    </w:r>
  </w:p>
  <w:p w14:paraId="414320AA" w14:textId="77777777" w:rsidR="00DB11A1" w:rsidRPr="005C51C3" w:rsidRDefault="00DC0E81" w:rsidP="001C6DD9">
    <w:pPr>
      <w:rPr>
        <w:lang w:val="pt-BR"/>
      </w:rPr>
    </w:pPr>
    <w:hyperlink r:id="rId1" w:history="1">
      <w:r w:rsidR="00DB11A1" w:rsidRPr="000A49A3">
        <w:rPr>
          <w:rStyle w:val="Lienhypertexte"/>
          <w:sz w:val="16"/>
          <w:szCs w:val="16"/>
          <w:lang w:val="pt-BR"/>
        </w:rPr>
        <w:t>sebastien.badel@intradef.gouv.fr</w:t>
      </w:r>
    </w:hyperlink>
    <w:r w:rsidR="00DB11A1" w:rsidRPr="005C51C3">
      <w:rPr>
        <w:lang w:val="pt-BR"/>
      </w:rPr>
      <w:t> / Tel : 01.56.20.37.80 / PNIA : 821 942 37 80.</w:t>
    </w:r>
  </w:p>
  <w:p w14:paraId="4749043B" w14:textId="172CB0D6" w:rsidR="00DB11A1" w:rsidRDefault="00DB11A1" w:rsidP="001C6DD9">
    <w:pPr>
      <w:rPr>
        <w:rStyle w:val="Numrodepage"/>
        <w:bCs/>
        <w:sz w:val="16"/>
        <w:szCs w:val="16"/>
      </w:rPr>
    </w:pPr>
    <w:r w:rsidRPr="004520D4">
      <w:rPr>
        <w:rStyle w:val="Numrodepage"/>
        <w:bCs/>
        <w:sz w:val="16"/>
        <w:szCs w:val="16"/>
      </w:rPr>
      <w:fldChar w:fldCharType="begin"/>
    </w:r>
    <w:r w:rsidRPr="004520D4">
      <w:rPr>
        <w:rStyle w:val="Numrodepage"/>
        <w:sz w:val="16"/>
        <w:szCs w:val="16"/>
      </w:rPr>
      <w:instrText xml:space="preserve"> PAGE </w:instrText>
    </w:r>
    <w:r w:rsidRPr="004520D4">
      <w:rPr>
        <w:rStyle w:val="Numrodepage"/>
        <w:bCs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2</w:t>
    </w:r>
    <w:r w:rsidRPr="004520D4">
      <w:rPr>
        <w:rStyle w:val="Numrodepage"/>
        <w:bCs/>
        <w:sz w:val="16"/>
        <w:szCs w:val="16"/>
      </w:rPr>
      <w:fldChar w:fldCharType="end"/>
    </w:r>
    <w:r w:rsidRPr="004520D4">
      <w:rPr>
        <w:rStyle w:val="Numrodepage"/>
        <w:sz w:val="16"/>
        <w:szCs w:val="16"/>
      </w:rPr>
      <w:t>/</w:t>
    </w:r>
    <w:r w:rsidRPr="004520D4">
      <w:rPr>
        <w:rStyle w:val="Numrodepage"/>
        <w:bCs/>
        <w:sz w:val="16"/>
        <w:szCs w:val="16"/>
      </w:rPr>
      <w:fldChar w:fldCharType="begin"/>
    </w:r>
    <w:r w:rsidRPr="004520D4">
      <w:rPr>
        <w:rStyle w:val="Numrodepage"/>
        <w:sz w:val="16"/>
        <w:szCs w:val="16"/>
      </w:rPr>
      <w:instrText xml:space="preserve"> NUMPAGES </w:instrText>
    </w:r>
    <w:r w:rsidRPr="004520D4">
      <w:rPr>
        <w:rStyle w:val="Numrodepage"/>
        <w:bCs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35</w:t>
    </w:r>
    <w:r w:rsidRPr="004520D4">
      <w:rPr>
        <w:rStyle w:val="Numrodepage"/>
        <w:bCs/>
        <w:sz w:val="16"/>
        <w:szCs w:val="16"/>
      </w:rPr>
      <w:fldChar w:fldCharType="end"/>
    </w:r>
  </w:p>
  <w:p w14:paraId="5734298B" w14:textId="77777777" w:rsidR="00DB11A1" w:rsidRPr="008E7434" w:rsidRDefault="00DB11A1" w:rsidP="001C6DD9"/>
  <w:p w14:paraId="072A98BC" w14:textId="77777777" w:rsidR="00DB11A1" w:rsidRDefault="00DB11A1" w:rsidP="001C6D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5CD57" w14:textId="12D76E86" w:rsidR="003B17ED" w:rsidRPr="00F30D39" w:rsidRDefault="00F30D39" w:rsidP="00F30D39">
    <w:pPr>
      <w:tabs>
        <w:tab w:val="right" w:pos="-2250"/>
        <w:tab w:val="right" w:pos="10348"/>
      </w:tabs>
      <w:rPr>
        <w:i/>
        <w:sz w:val="16"/>
      </w:rPr>
    </w:pPr>
    <w:r>
      <w:rPr>
        <w:i/>
        <w:sz w:val="16"/>
      </w:rPr>
      <w:tab/>
      <w:t xml:space="preserve">Page </w:t>
    </w:r>
    <w:r>
      <w:rPr>
        <w:i/>
        <w:sz w:val="16"/>
      </w:rPr>
      <w:fldChar w:fldCharType="begin"/>
    </w:r>
    <w:r>
      <w:rPr>
        <w:i/>
        <w:sz w:val="16"/>
      </w:rPr>
      <w:instrText xml:space="preserve"> PAGE </w:instrText>
    </w:r>
    <w:r>
      <w:rPr>
        <w:i/>
        <w:sz w:val="16"/>
      </w:rPr>
      <w:fldChar w:fldCharType="separate"/>
    </w:r>
    <w:r>
      <w:rPr>
        <w:i/>
        <w:sz w:val="16"/>
      </w:rPr>
      <w:t>3</w:t>
    </w:r>
    <w:r>
      <w:rPr>
        <w:i/>
        <w:sz w:val="16"/>
      </w:rPr>
      <w:fldChar w:fldCharType="end"/>
    </w:r>
    <w:r>
      <w:rPr>
        <w:i/>
        <w:sz w:val="16"/>
      </w:rPr>
      <w:t>/</w:t>
    </w:r>
    <w:r>
      <w:rPr>
        <w:i/>
        <w:sz w:val="16"/>
      </w:rPr>
      <w:fldChar w:fldCharType="begin"/>
    </w:r>
    <w:r>
      <w:rPr>
        <w:i/>
        <w:sz w:val="16"/>
      </w:rPr>
      <w:instrText xml:space="preserve"> NUMPAGES \*ARABIC </w:instrText>
    </w:r>
    <w:r>
      <w:rPr>
        <w:i/>
        <w:sz w:val="16"/>
      </w:rPr>
      <w:fldChar w:fldCharType="separate"/>
    </w:r>
    <w:r>
      <w:rPr>
        <w:i/>
        <w:sz w:val="16"/>
      </w:rPr>
      <w:t>9</w:t>
    </w:r>
    <w:r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BED6" w14:textId="39E685C5" w:rsidR="00DB11A1" w:rsidRPr="007333AC" w:rsidRDefault="00DB11A1" w:rsidP="00E463A5">
    <w:pPr>
      <w:tabs>
        <w:tab w:val="right" w:pos="-2250"/>
        <w:tab w:val="right" w:pos="10348"/>
      </w:tabs>
      <w:jc w:val="right"/>
      <w:rPr>
        <w:i/>
        <w:sz w:val="16"/>
      </w:rPr>
    </w:pPr>
    <w:r>
      <w:rPr>
        <w:i/>
        <w:sz w:val="16"/>
      </w:rPr>
      <w:t>Accord-cadre : n°</w:t>
    </w:r>
    <w:r w:rsidR="003A20C1">
      <w:rPr>
        <w:i/>
        <w:sz w:val="16"/>
      </w:rPr>
      <w:t>24_PPSMJ_2.</w:t>
    </w:r>
    <w:r>
      <w:rPr>
        <w:i/>
        <w:sz w:val="16"/>
      </w:rPr>
      <w:tab/>
      <w:t xml:space="preserve">Page </w:t>
    </w:r>
    <w:r>
      <w:rPr>
        <w:i/>
        <w:sz w:val="16"/>
      </w:rPr>
      <w:fldChar w:fldCharType="begin"/>
    </w:r>
    <w:r>
      <w:rPr>
        <w:i/>
        <w:sz w:val="16"/>
      </w:rPr>
      <w:instrText xml:space="preserve"> PAGE </w:instrText>
    </w:r>
    <w:r>
      <w:rPr>
        <w:i/>
        <w:sz w:val="16"/>
      </w:rPr>
      <w:fldChar w:fldCharType="separate"/>
    </w:r>
    <w:r w:rsidR="000476B8">
      <w:rPr>
        <w:i/>
        <w:noProof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>/</w:t>
    </w:r>
    <w:r>
      <w:rPr>
        <w:i/>
        <w:sz w:val="16"/>
      </w:rPr>
      <w:fldChar w:fldCharType="begin"/>
    </w:r>
    <w:r>
      <w:rPr>
        <w:i/>
        <w:sz w:val="16"/>
      </w:rPr>
      <w:instrText xml:space="preserve"> NUMPAGES \*ARABIC </w:instrText>
    </w:r>
    <w:r>
      <w:rPr>
        <w:i/>
        <w:sz w:val="16"/>
      </w:rPr>
      <w:fldChar w:fldCharType="separate"/>
    </w:r>
    <w:r w:rsidR="000476B8">
      <w:rPr>
        <w:i/>
        <w:noProof/>
        <w:sz w:val="16"/>
      </w:rPr>
      <w:t>10</w:t>
    </w:r>
    <w:r>
      <w:rPr>
        <w:i/>
        <w:sz w:val="16"/>
      </w:rPr>
      <w:fldChar w:fldCharType="end"/>
    </w:r>
  </w:p>
  <w:p w14:paraId="1D698AC1" w14:textId="77777777" w:rsidR="00DB11A1" w:rsidRDefault="00DB11A1">
    <w:pPr>
      <w:jc w:val="right"/>
    </w:pPr>
  </w:p>
  <w:p w14:paraId="378DB8C7" w14:textId="77777777" w:rsidR="00DB11A1" w:rsidRDefault="00DB11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0CE6F" w14:textId="77777777" w:rsidR="0088012E" w:rsidRDefault="0088012E">
      <w:r>
        <w:separator/>
      </w:r>
    </w:p>
    <w:p w14:paraId="48AC6A5E" w14:textId="77777777" w:rsidR="0088012E" w:rsidRDefault="0088012E"/>
    <w:p w14:paraId="197968B3" w14:textId="77777777" w:rsidR="0088012E" w:rsidRDefault="0088012E"/>
    <w:p w14:paraId="61B2589E" w14:textId="77777777" w:rsidR="0088012E" w:rsidRDefault="0088012E"/>
    <w:p w14:paraId="11FE8B14" w14:textId="77777777" w:rsidR="0088012E" w:rsidRDefault="0088012E"/>
    <w:p w14:paraId="6D2A4465" w14:textId="77777777" w:rsidR="0088012E" w:rsidRDefault="0088012E"/>
  </w:footnote>
  <w:footnote w:type="continuationSeparator" w:id="0">
    <w:p w14:paraId="47EDDFE7" w14:textId="77777777" w:rsidR="0088012E" w:rsidRDefault="0088012E">
      <w:r>
        <w:continuationSeparator/>
      </w:r>
    </w:p>
    <w:p w14:paraId="0BB386AD" w14:textId="77777777" w:rsidR="0088012E" w:rsidRDefault="0088012E"/>
    <w:p w14:paraId="01424197" w14:textId="77777777" w:rsidR="0088012E" w:rsidRDefault="0088012E"/>
    <w:p w14:paraId="65DAEDCF" w14:textId="77777777" w:rsidR="0088012E" w:rsidRDefault="0088012E"/>
    <w:p w14:paraId="1AE201A2" w14:textId="77777777" w:rsidR="0088012E" w:rsidRDefault="0088012E"/>
    <w:p w14:paraId="6B656436" w14:textId="77777777" w:rsidR="0088012E" w:rsidRDefault="0088012E"/>
  </w:footnote>
  <w:footnote w:type="continuationNotice" w:id="1">
    <w:p w14:paraId="5CDA472B" w14:textId="77777777" w:rsidR="0088012E" w:rsidRDefault="008801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A42B8" w14:textId="3ED98CBE" w:rsidR="00DB11A1" w:rsidRPr="008879DF" w:rsidRDefault="00DB11A1" w:rsidP="008879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2316"/>
        </w:tabs>
        <w:ind w:left="2316" w:hanging="397"/>
      </w:pPr>
      <w:rPr>
        <w:rFonts w:ascii="Wingdings" w:hAnsi="Wingdings"/>
        <w:color w:val="0000FF"/>
      </w:rPr>
    </w:lvl>
    <w:lvl w:ilvl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1530"/>
        </w:tabs>
        <w:ind w:left="1474" w:hanging="340"/>
      </w:pPr>
      <w:rPr>
        <w:rFonts w:ascii="Wingdings" w:hAnsi="Wingdings"/>
        <w:color w:val="0000FF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"/>
      <w:lvlJc w:val="left"/>
      <w:pPr>
        <w:tabs>
          <w:tab w:val="num" w:pos="1211"/>
        </w:tabs>
        <w:ind w:left="1211" w:hanging="360"/>
      </w:pPr>
      <w:rPr>
        <w:rFonts w:ascii="Wingdings" w:hAnsi="Wingdings"/>
        <w:color w:val="000080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2155"/>
        </w:tabs>
        <w:ind w:left="2154" w:hanging="453"/>
      </w:pPr>
      <w:rPr>
        <w:rFonts w:ascii="Wingdings" w:hAnsi="Wingdings"/>
        <w:color w:val="800080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/>
      </w:rPr>
    </w:lvl>
  </w:abstractNum>
  <w:abstractNum w:abstractNumId="4" w15:restartNumberingAfterBreak="0">
    <w:nsid w:val="00000017"/>
    <w:multiLevelType w:val="singleLevel"/>
    <w:tmpl w:val="00000017"/>
    <w:name w:val="WW8Num23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64"/>
    <w:multiLevelType w:val="multilevel"/>
    <w:tmpl w:val="EBC210FC"/>
    <w:name w:val="WW8Num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</w:abstractNum>
  <w:abstractNum w:abstractNumId="7" w15:restartNumberingAfterBreak="0">
    <w:nsid w:val="02F06F29"/>
    <w:multiLevelType w:val="hybridMultilevel"/>
    <w:tmpl w:val="2D4AF6BE"/>
    <w:lvl w:ilvl="0" w:tplc="5BC888EC">
      <w:start w:val="1"/>
      <w:numFmt w:val="decimalZero"/>
      <w:pStyle w:val="CCTP-TODO"/>
      <w:lvlText w:val="{TODO  %1} :"/>
      <w:lvlJc w:val="left"/>
      <w:pPr>
        <w:ind w:left="426" w:hanging="360"/>
      </w:pPr>
      <w:rPr>
        <w:rFonts w:ascii="Arial" w:hAnsi="Arial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509" w:hanging="360"/>
      </w:pPr>
    </w:lvl>
    <w:lvl w:ilvl="2" w:tplc="040C001B">
      <w:start w:val="1"/>
      <w:numFmt w:val="lowerRoman"/>
      <w:lvlText w:val="%3."/>
      <w:lvlJc w:val="right"/>
      <w:pPr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084A3789"/>
    <w:multiLevelType w:val="hybridMultilevel"/>
    <w:tmpl w:val="59E4E9EE"/>
    <w:lvl w:ilvl="0" w:tplc="ED2AF510">
      <w:start w:val="1"/>
      <w:numFmt w:val="bullet"/>
      <w:pStyle w:val="CCTP-Tableau-petitepuce1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34842506">
      <w:start w:val="1"/>
      <w:numFmt w:val="bullet"/>
      <w:pStyle w:val="CCTP-Tableau-petitepuce2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0B5D141C"/>
    <w:multiLevelType w:val="hybridMultilevel"/>
    <w:tmpl w:val="91E2FC24"/>
    <w:lvl w:ilvl="0" w:tplc="B4140580">
      <w:start w:val="1"/>
      <w:numFmt w:val="bullet"/>
      <w:pStyle w:val="CCTP-Notedebasdepagepuc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110DF"/>
    <w:multiLevelType w:val="hybridMultilevel"/>
    <w:tmpl w:val="C072853E"/>
    <w:lvl w:ilvl="0" w:tplc="44D64B7A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pStyle w:val="CCTP-PointInformation"/>
      <w:lvlText w:val="{PI %1.}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8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2374D3"/>
    <w:multiLevelType w:val="hybridMultilevel"/>
    <w:tmpl w:val="2530FF68"/>
    <w:lvl w:ilvl="0" w:tplc="75A23C0A">
      <w:start w:val="1"/>
      <w:numFmt w:val="bullet"/>
      <w:pStyle w:val="CCTP-Tableau-Puce1"/>
      <w:lvlText w:val="-"/>
      <w:lvlJc w:val="left"/>
      <w:pPr>
        <w:ind w:left="785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0A6208A">
      <w:start w:val="1"/>
      <w:numFmt w:val="bullet"/>
      <w:pStyle w:val="CCTP-Tableau-Puce2"/>
      <w:lvlText w:val="o"/>
      <w:lvlJc w:val="left"/>
      <w:pPr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37A2BD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F2A4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03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684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FC70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A41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10B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A1441B"/>
    <w:multiLevelType w:val="hybridMultilevel"/>
    <w:tmpl w:val="17D22DAC"/>
    <w:lvl w:ilvl="0" w:tplc="90907B5E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pStyle w:val="CCTP-PointAPrciser"/>
      <w:lvlText w:val="{PP %1.}"/>
      <w:lvlJc w:val="left"/>
      <w:pPr>
        <w:ind w:left="7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F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32387E"/>
    <w:multiLevelType w:val="multilevel"/>
    <w:tmpl w:val="BF048ED4"/>
    <w:styleLink w:val="Listeencours5"/>
    <w:lvl w:ilvl="0">
      <w:start w:val="1"/>
      <w:numFmt w:val="decimal"/>
      <w:suff w:val="nothing"/>
      <w:lvlText w:val="ARTICLE %1. "/>
      <w:lvlJc w:val="left"/>
      <w:pPr>
        <w:ind w:left="927" w:hanging="360"/>
      </w:pPr>
      <w:rPr>
        <w:rFonts w:ascii="Times New Roman" w:hAnsi="Times New Roman" w:hint="default"/>
        <w:b/>
        <w:i w:val="0"/>
        <w:caps/>
        <w:sz w:val="28"/>
        <w:szCs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359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4" w15:restartNumberingAfterBreak="0">
    <w:nsid w:val="28767386"/>
    <w:multiLevelType w:val="multilevel"/>
    <w:tmpl w:val="A7E457C4"/>
    <w:styleLink w:val="Style2"/>
    <w:lvl w:ilvl="0">
      <w:start w:val="7"/>
      <w:numFmt w:val="decimal"/>
      <w:suff w:val="space"/>
      <w:lvlText w:val="ARTICLE %1 :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 - %2 :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33 - 2 - %3 :"/>
      <w:lvlJc w:val="left"/>
      <w:pPr>
        <w:ind w:left="0" w:firstLine="567"/>
      </w:pPr>
      <w:rPr>
        <w:rFonts w:ascii="Times New Roman" w:hAnsi="Times New Roman"/>
        <w:b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3">
      <w:start w:val="1"/>
      <w:numFmt w:val="decimal"/>
      <w:lvlRestart w:val="0"/>
      <w:suff w:val="space"/>
      <w:lvlText w:val="%4%1 -  -  :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 -"/>
      <w:lvlJc w:val="left"/>
      <w:pPr>
        <w:ind w:left="2608" w:firstLine="0"/>
      </w:pPr>
      <w:rPr>
        <w:rFonts w:hint="default"/>
      </w:rPr>
    </w:lvl>
    <w:lvl w:ilvl="5">
      <w:start w:val="1"/>
      <w:numFmt w:val="decimal"/>
      <w:suff w:val="space"/>
      <w:lvlText w:val="%1.%2.%3.%4.%5.%6 -"/>
      <w:lvlJc w:val="left"/>
      <w:pPr>
        <w:ind w:left="2608" w:firstLine="0"/>
      </w:pPr>
      <w:rPr>
        <w:rFonts w:hint="default"/>
      </w:rPr>
    </w:lvl>
    <w:lvl w:ilvl="6">
      <w:start w:val="1"/>
      <w:numFmt w:val="decimal"/>
      <w:suff w:val="space"/>
      <w:lvlText w:val="%1.%2.%3.%4.%5.%6.%7 -"/>
      <w:lvlJc w:val="left"/>
      <w:pPr>
        <w:ind w:left="2608" w:firstLine="0"/>
      </w:pPr>
      <w:rPr>
        <w:rFonts w:hint="default"/>
      </w:rPr>
    </w:lvl>
    <w:lvl w:ilvl="7">
      <w:start w:val="1"/>
      <w:numFmt w:val="decimal"/>
      <w:suff w:val="space"/>
      <w:lvlText w:val="%1.%2.%3.%4.%5.%6.%7.%8 -"/>
      <w:lvlJc w:val="left"/>
      <w:pPr>
        <w:ind w:left="2608" w:firstLine="0"/>
      </w:pPr>
      <w:rPr>
        <w:rFonts w:hint="default"/>
      </w:rPr>
    </w:lvl>
    <w:lvl w:ilvl="8">
      <w:start w:val="1"/>
      <w:numFmt w:val="decimal"/>
      <w:suff w:val="space"/>
      <w:lvlText w:val="%1.%2.%3.%4.%5.%6.%7.%8.%9 -"/>
      <w:lvlJc w:val="left"/>
      <w:pPr>
        <w:ind w:left="2608" w:firstLine="0"/>
      </w:pPr>
      <w:rPr>
        <w:rFonts w:hint="default"/>
      </w:rPr>
    </w:lvl>
  </w:abstractNum>
  <w:abstractNum w:abstractNumId="15" w15:restartNumberingAfterBreak="0">
    <w:nsid w:val="2CE329CB"/>
    <w:multiLevelType w:val="hybridMultilevel"/>
    <w:tmpl w:val="2C88B5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F85849"/>
    <w:multiLevelType w:val="hybridMultilevel"/>
    <w:tmpl w:val="4282E482"/>
    <w:lvl w:ilvl="0" w:tplc="FEA0D23C">
      <w:start w:val="1"/>
      <w:numFmt w:val="bullet"/>
      <w:pStyle w:val="CCTP-Puce2"/>
      <w:lvlText w:val=""/>
      <w:lvlJc w:val="left"/>
      <w:pPr>
        <w:ind w:left="1920" w:hanging="360"/>
      </w:pPr>
      <w:rPr>
        <w:rFonts w:ascii="Wingdings" w:hAnsi="Wingdings" w:hint="default"/>
        <w:color w:val="E36C0A"/>
      </w:rPr>
    </w:lvl>
    <w:lvl w:ilvl="1" w:tplc="E0BC1F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40B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166A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900D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0270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EDD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26E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C76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93D37"/>
    <w:multiLevelType w:val="multilevel"/>
    <w:tmpl w:val="01CEA458"/>
    <w:styleLink w:val="Listeencours4"/>
    <w:lvl w:ilvl="0">
      <w:start w:val="1"/>
      <w:numFmt w:val="decimal"/>
      <w:lvlText w:val="ARTICLE 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359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8" w15:restartNumberingAfterBreak="0">
    <w:nsid w:val="31C462F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33532D4A"/>
    <w:multiLevelType w:val="hybridMultilevel"/>
    <w:tmpl w:val="1AE4E1A8"/>
    <w:styleLink w:val="Listeencours2114"/>
    <w:lvl w:ilvl="0" w:tplc="BA88A8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B9C8A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9DEBC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E6D5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46A5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6A66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FE02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264C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3C8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51A8C"/>
    <w:multiLevelType w:val="hybridMultilevel"/>
    <w:tmpl w:val="B0DC7E2C"/>
    <w:name w:val="WW8Num149"/>
    <w:lvl w:ilvl="0" w:tplc="A3347570">
      <w:start w:val="1"/>
      <w:numFmt w:val="decimal"/>
      <w:lvlText w:val="Suggestion - %1"/>
      <w:lvlJc w:val="left"/>
      <w:pPr>
        <w:tabs>
          <w:tab w:val="num" w:pos="436"/>
        </w:tabs>
        <w:ind w:left="-284" w:firstLine="284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70C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0693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70C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665B24" w:tentative="1">
      <w:start w:val="1"/>
      <w:numFmt w:val="lowerRoman"/>
      <w:lvlText w:val="%3."/>
      <w:lvlJc w:val="right"/>
      <w:pPr>
        <w:ind w:left="2160" w:hanging="180"/>
      </w:pPr>
    </w:lvl>
    <w:lvl w:ilvl="3" w:tplc="F0B85C84">
      <w:start w:val="1"/>
      <w:numFmt w:val="decimal"/>
      <w:lvlText w:val="%4."/>
      <w:lvlJc w:val="left"/>
      <w:pPr>
        <w:ind w:left="2880" w:hanging="360"/>
      </w:pPr>
    </w:lvl>
    <w:lvl w:ilvl="4" w:tplc="AC1E9F9E" w:tentative="1">
      <w:start w:val="1"/>
      <w:numFmt w:val="lowerLetter"/>
      <w:lvlText w:val="%5."/>
      <w:lvlJc w:val="left"/>
      <w:pPr>
        <w:ind w:left="3600" w:hanging="360"/>
      </w:pPr>
    </w:lvl>
    <w:lvl w:ilvl="5" w:tplc="FB7EDD18" w:tentative="1">
      <w:start w:val="1"/>
      <w:numFmt w:val="lowerRoman"/>
      <w:lvlText w:val="%6."/>
      <w:lvlJc w:val="right"/>
      <w:pPr>
        <w:ind w:left="4320" w:hanging="180"/>
      </w:pPr>
    </w:lvl>
    <w:lvl w:ilvl="6" w:tplc="5B5EAA4A" w:tentative="1">
      <w:start w:val="1"/>
      <w:numFmt w:val="decimal"/>
      <w:lvlText w:val="%7."/>
      <w:lvlJc w:val="left"/>
      <w:pPr>
        <w:ind w:left="5040" w:hanging="360"/>
      </w:pPr>
    </w:lvl>
    <w:lvl w:ilvl="7" w:tplc="78D06046" w:tentative="1">
      <w:start w:val="1"/>
      <w:numFmt w:val="lowerLetter"/>
      <w:lvlText w:val="%8."/>
      <w:lvlJc w:val="left"/>
      <w:pPr>
        <w:ind w:left="5760" w:hanging="360"/>
      </w:pPr>
    </w:lvl>
    <w:lvl w:ilvl="8" w:tplc="C1543E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374F2"/>
    <w:multiLevelType w:val="hybridMultilevel"/>
    <w:tmpl w:val="D15C55A4"/>
    <w:lvl w:ilvl="0" w:tplc="96CCAF0C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3B253121"/>
    <w:multiLevelType w:val="hybridMultilevel"/>
    <w:tmpl w:val="ED9621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B26C97"/>
    <w:multiLevelType w:val="multilevel"/>
    <w:tmpl w:val="A7E457C4"/>
    <w:lvl w:ilvl="0">
      <w:start w:val="7"/>
      <w:numFmt w:val="decimal"/>
      <w:suff w:val="space"/>
      <w:lvlText w:val="ARTICLE %1 :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CCTP-Tableau-Puce2Gauche"/>
      <w:suff w:val="space"/>
      <w:lvlText w:val="%1 - %2 :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33 - 2 - %3 :"/>
      <w:lvlJc w:val="left"/>
      <w:pPr>
        <w:ind w:left="0" w:firstLine="567"/>
      </w:pPr>
      <w:rPr>
        <w:rFonts w:hint="default"/>
        <w:b/>
        <w:i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suff w:val="space"/>
      <w:lvlText w:val="%4%1 -  -  :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 -"/>
      <w:lvlJc w:val="left"/>
      <w:pPr>
        <w:ind w:left="2608" w:firstLine="0"/>
      </w:pPr>
      <w:rPr>
        <w:rFonts w:hint="default"/>
      </w:rPr>
    </w:lvl>
    <w:lvl w:ilvl="5">
      <w:start w:val="1"/>
      <w:numFmt w:val="decimal"/>
      <w:suff w:val="space"/>
      <w:lvlText w:val="%1.%2.%3.%4.%5.%6 -"/>
      <w:lvlJc w:val="left"/>
      <w:pPr>
        <w:ind w:left="2608" w:firstLine="0"/>
      </w:pPr>
      <w:rPr>
        <w:rFonts w:hint="default"/>
      </w:rPr>
    </w:lvl>
    <w:lvl w:ilvl="6">
      <w:start w:val="1"/>
      <w:numFmt w:val="decimal"/>
      <w:suff w:val="space"/>
      <w:lvlText w:val="%1.%2.%3.%4.%5.%6.%7 -"/>
      <w:lvlJc w:val="left"/>
      <w:pPr>
        <w:ind w:left="2608" w:firstLine="0"/>
      </w:pPr>
      <w:rPr>
        <w:rFonts w:hint="default"/>
      </w:rPr>
    </w:lvl>
    <w:lvl w:ilvl="7">
      <w:start w:val="1"/>
      <w:numFmt w:val="decimal"/>
      <w:suff w:val="space"/>
      <w:lvlText w:val="%1.%2.%3.%4.%5.%6.%7.%8 -"/>
      <w:lvlJc w:val="left"/>
      <w:pPr>
        <w:ind w:left="2608" w:firstLine="0"/>
      </w:pPr>
      <w:rPr>
        <w:rFonts w:hint="default"/>
      </w:rPr>
    </w:lvl>
    <w:lvl w:ilvl="8">
      <w:start w:val="1"/>
      <w:numFmt w:val="decimal"/>
      <w:suff w:val="space"/>
      <w:lvlText w:val="%1.%2.%3.%4.%5.%6.%7.%8.%9 -"/>
      <w:lvlJc w:val="left"/>
      <w:pPr>
        <w:ind w:left="2608" w:firstLine="0"/>
      </w:pPr>
      <w:rPr>
        <w:rFonts w:hint="default"/>
      </w:rPr>
    </w:lvl>
  </w:abstractNum>
  <w:abstractNum w:abstractNumId="24" w15:restartNumberingAfterBreak="0">
    <w:nsid w:val="4532509D"/>
    <w:multiLevelType w:val="hybridMultilevel"/>
    <w:tmpl w:val="B23087BA"/>
    <w:lvl w:ilvl="0" w:tplc="CC8487D0">
      <w:start w:val="1"/>
      <w:numFmt w:val="decimal"/>
      <w:pStyle w:val="CCTP-Lgende"/>
      <w:lvlText w:val="Figure %1 : "/>
      <w:lvlJc w:val="left"/>
      <w:pPr>
        <w:ind w:left="1400" w:hanging="360"/>
      </w:pPr>
      <w:rPr>
        <w:rFonts w:ascii="Calibri (Corps)" w:hAnsi="Calibri (Corps)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71B5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F825E5"/>
    <w:multiLevelType w:val="hybridMultilevel"/>
    <w:tmpl w:val="2B9441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521A50"/>
    <w:multiLevelType w:val="hybridMultilevel"/>
    <w:tmpl w:val="604A86D4"/>
    <w:lvl w:ilvl="0" w:tplc="1110CEEC">
      <w:numFmt w:val="bullet"/>
      <w:pStyle w:val="CCTPPuceniveau1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6DACE7C">
      <w:start w:val="1"/>
      <w:numFmt w:val="bullet"/>
      <w:pStyle w:val="CCTPpuceniveau2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D466D980">
      <w:start w:val="1"/>
      <w:numFmt w:val="bullet"/>
      <w:pStyle w:val="CCTPpuceniveau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F905E4"/>
    <w:multiLevelType w:val="multilevel"/>
    <w:tmpl w:val="875407CC"/>
    <w:lvl w:ilvl="0">
      <w:start w:val="1"/>
      <w:numFmt w:val="decimal"/>
      <w:pStyle w:val="CCTP-Parties"/>
      <w:lvlText w:val="Partie %1"/>
      <w:lvlJc w:val="left"/>
      <w:pPr>
        <w:ind w:left="1701" w:hanging="170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CCTP-Titre2"/>
      <w:lvlText w:val="Chapitre %1.%2."/>
      <w:lvlJc w:val="left"/>
      <w:pPr>
        <w:ind w:left="851" w:hanging="851"/>
      </w:pPr>
      <w:rPr>
        <w:rFonts w:cs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993" w:hanging="851"/>
      </w:pPr>
      <w:rPr>
        <w:rFonts w:hint="default"/>
        <w:b/>
        <w:i w:val="0"/>
        <w:sz w:val="24"/>
      </w:rPr>
    </w:lvl>
    <w:lvl w:ilvl="3">
      <w:start w:val="1"/>
      <w:numFmt w:val="decimal"/>
      <w:pStyle w:val="CCTP-Titre3"/>
      <w:lvlText w:val="%1.%2.%3.%4."/>
      <w:lvlJc w:val="left"/>
      <w:pPr>
        <w:ind w:left="1418" w:hanging="1418"/>
      </w:pPr>
      <w:rPr>
        <w:rFonts w:ascii="Arial Gras" w:hAnsi="Arial Gras" w:cs="Times New Roman" w:hint="default"/>
        <w:b/>
        <w:bCs w:val="0"/>
        <w:i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4">
      <w:start w:val="1"/>
      <w:numFmt w:val="decimal"/>
      <w:pStyle w:val="CCTP-Titre4"/>
      <w:lvlText w:val="%1.%2.%3.%4.%5.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47"/>
        </w:tabs>
        <w:ind w:left="5003" w:hanging="936"/>
      </w:pPr>
      <w:rPr>
        <w:rFonts w:hint="default"/>
      </w:rPr>
    </w:lvl>
    <w:lvl w:ilvl="6">
      <w:numFmt w:val="decimal"/>
      <w:lvlText w:val="%1.%2.%3.%4.%5.%6.%7."/>
      <w:lvlJc w:val="left"/>
      <w:pPr>
        <w:tabs>
          <w:tab w:val="num" w:pos="5867"/>
        </w:tabs>
        <w:ind w:left="5507" w:hanging="1080"/>
      </w:pPr>
      <w:rPr>
        <w:rFonts w:hint="default"/>
      </w:rPr>
    </w:lvl>
    <w:lvl w:ilvl="7">
      <w:numFmt w:val="decimal"/>
      <w:lvlText w:val="%1.%2.%3.%4.%5.%6.%7.%8."/>
      <w:lvlJc w:val="left"/>
      <w:pPr>
        <w:tabs>
          <w:tab w:val="num" w:pos="6227"/>
        </w:tabs>
        <w:ind w:left="6011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6947"/>
        </w:tabs>
        <w:ind w:left="6587" w:hanging="1440"/>
      </w:pPr>
      <w:rPr>
        <w:rFonts w:hint="default"/>
      </w:rPr>
    </w:lvl>
  </w:abstractNum>
  <w:abstractNum w:abstractNumId="29" w15:restartNumberingAfterBreak="0">
    <w:nsid w:val="4F221FDC"/>
    <w:multiLevelType w:val="hybridMultilevel"/>
    <w:tmpl w:val="D5D01B34"/>
    <w:name w:val="Partie/Chapitre"/>
    <w:lvl w:ilvl="0" w:tplc="A9CEEE14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28A6C6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A6A6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E87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E0E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3C17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4DE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B0FD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9C9B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516878"/>
    <w:multiLevelType w:val="multilevel"/>
    <w:tmpl w:val="06AA14EA"/>
    <w:name w:val="CCTP22"/>
    <w:lvl w:ilvl="0">
      <w:start w:val="1"/>
      <w:numFmt w:val="decimal"/>
      <w:suff w:val="nothing"/>
      <w:lvlText w:val="ARTICLE %1 - "/>
      <w:lvlJc w:val="left"/>
      <w:rPr>
        <w:rFonts w:ascii="Arial" w:hAnsi="Arial" w:cs="Times New Roman" w:hint="default"/>
        <w:b/>
        <w:i w:val="0"/>
        <w:sz w:val="22"/>
        <w:u w:val="single"/>
      </w:rPr>
    </w:lvl>
    <w:lvl w:ilvl="1">
      <w:start w:val="1"/>
      <w:numFmt w:val="decimal"/>
      <w:suff w:val="nothing"/>
      <w:lvlText w:val="ARTICLE %1.%2 - "/>
      <w:lvlJc w:val="left"/>
      <w:pPr>
        <w:ind w:left="567"/>
      </w:pPr>
      <w:rPr>
        <w:rFonts w:ascii="Arial" w:hAnsi="Arial" w:cs="Times New Roman" w:hint="default"/>
        <w:b w:val="0"/>
        <w:i/>
        <w:sz w:val="22"/>
        <w:u w:val="single"/>
      </w:rPr>
    </w:lvl>
    <w:lvl w:ilvl="2">
      <w:start w:val="1"/>
      <w:numFmt w:val="decimal"/>
      <w:suff w:val="nothing"/>
      <w:lvlText w:val="ARTICLE %1.%2.%3 - "/>
      <w:lvlJc w:val="left"/>
      <w:pPr>
        <w:ind w:left="1134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 w:hint="default"/>
      </w:rPr>
    </w:lvl>
  </w:abstractNum>
  <w:abstractNum w:abstractNumId="31" w15:restartNumberingAfterBreak="0">
    <w:nsid w:val="59572F97"/>
    <w:multiLevelType w:val="hybridMultilevel"/>
    <w:tmpl w:val="2E307602"/>
    <w:name w:val="WW8Num6"/>
    <w:lvl w:ilvl="0" w:tplc="BC8CCE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E36C0A"/>
      </w:rPr>
    </w:lvl>
    <w:lvl w:ilvl="1" w:tplc="90302A8A">
      <w:numFmt w:val="bullet"/>
      <w:pStyle w:val="CCTP-Puce3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524A6884">
      <w:start w:val="1"/>
      <w:numFmt w:val="bullet"/>
      <w:pStyle w:val="CCTP-Puce4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AC">
      <w:numFmt w:val="bullet"/>
      <w:lvlText w:val="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9A2AB5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CAEF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4AA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63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EC55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74413"/>
    <w:multiLevelType w:val="hybridMultilevel"/>
    <w:tmpl w:val="2B9441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A581A"/>
    <w:multiLevelType w:val="hybridMultilevel"/>
    <w:tmpl w:val="BA306EFA"/>
    <w:lvl w:ilvl="0" w:tplc="FA46F78A">
      <w:start w:val="1"/>
      <w:numFmt w:val="decimal"/>
      <w:pStyle w:val="CCTP-Exigence"/>
      <w:lvlText w:val="{EX %1.}"/>
      <w:lvlJc w:val="left"/>
      <w:pPr>
        <w:ind w:left="2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553517"/>
    <w:multiLevelType w:val="hybridMultilevel"/>
    <w:tmpl w:val="CD98B6AC"/>
    <w:lvl w:ilvl="0" w:tplc="94A607F0">
      <w:start w:val="1"/>
      <w:numFmt w:val="bullet"/>
      <w:pStyle w:val="CCTP-Tableau-Puce3"/>
      <w:lvlText w:val=""/>
      <w:lvlJc w:val="left"/>
      <w:pPr>
        <w:ind w:left="142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35" w15:restartNumberingAfterBreak="0">
    <w:nsid w:val="69BC30A0"/>
    <w:multiLevelType w:val="hybridMultilevel"/>
    <w:tmpl w:val="2DD8FC66"/>
    <w:lvl w:ilvl="0" w:tplc="67EC5238">
      <w:start w:val="1"/>
      <w:numFmt w:val="bullet"/>
      <w:pStyle w:val="CCTP-Puce1"/>
      <w:lvlText w:val=""/>
      <w:lvlJc w:val="left"/>
      <w:pPr>
        <w:ind w:left="720" w:hanging="360"/>
      </w:pPr>
      <w:rPr>
        <w:rFonts w:ascii="Wingdings" w:hAnsi="Wingdings" w:hint="default"/>
        <w:color w:val="984806"/>
      </w:rPr>
    </w:lvl>
    <w:lvl w:ilvl="1" w:tplc="0428BB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CA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BE6B9E">
      <w:numFmt w:val="bullet"/>
      <w:lvlText w:val="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3B6AC6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B23C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0FC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1A0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D440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B500B"/>
    <w:multiLevelType w:val="hybridMultilevel"/>
    <w:tmpl w:val="9676AB26"/>
    <w:lvl w:ilvl="0" w:tplc="57085B08">
      <w:start w:val="1"/>
      <w:numFmt w:val="decimalZero"/>
      <w:pStyle w:val="CCTP-MmoireFinancier"/>
      <w:lvlText w:val="{DP. %1.}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96161"/>
    <w:multiLevelType w:val="multilevel"/>
    <w:tmpl w:val="3BE0833C"/>
    <w:name w:val="numérotation articl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36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792" w:hanging="432"/>
      </w:pPr>
      <w:rPr>
        <w:rFonts w:ascii="Arial" w:hAnsi="Arial"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  <w:b/>
        <w:i w:val="0"/>
        <w:sz w:val="20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F363A6A"/>
    <w:multiLevelType w:val="multilevel"/>
    <w:tmpl w:val="68BA317A"/>
    <w:lvl w:ilvl="0">
      <w:start w:val="9"/>
      <w:numFmt w:val="decimal"/>
      <w:lvlText w:val="%1"/>
      <w:lvlJc w:val="left"/>
      <w:pPr>
        <w:ind w:left="660" w:hanging="6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39" w15:restartNumberingAfterBreak="0">
    <w:nsid w:val="6FDC27A2"/>
    <w:multiLevelType w:val="hybridMultilevel"/>
    <w:tmpl w:val="9BB88186"/>
    <w:lvl w:ilvl="0" w:tplc="15A48A34">
      <w:start w:val="1"/>
      <w:numFmt w:val="decimal"/>
      <w:pStyle w:val="CCTP-Liste1"/>
      <w:lvlText w:val="%1."/>
      <w:lvlJc w:val="left"/>
      <w:pPr>
        <w:ind w:left="720" w:hanging="360"/>
      </w:pPr>
      <w:rPr>
        <w:rFonts w:hint="default"/>
        <w:color w:val="984806"/>
      </w:rPr>
    </w:lvl>
    <w:lvl w:ilvl="1" w:tplc="6A06D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AA4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1EC5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0C3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1A61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42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5645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EA82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60F24"/>
    <w:multiLevelType w:val="hybridMultilevel"/>
    <w:tmpl w:val="BE5A0BAC"/>
    <w:lvl w:ilvl="0" w:tplc="FF88A71C">
      <w:start w:val="1"/>
      <w:numFmt w:val="decimalZero"/>
      <w:pStyle w:val="CCTP-PointNgociable"/>
      <w:lvlText w:val="{PN-%1.}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33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CC0856"/>
    <w:multiLevelType w:val="hybridMultilevel"/>
    <w:tmpl w:val="D84098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11"/>
  </w:num>
  <w:num w:numId="4">
    <w:abstractNumId w:val="39"/>
  </w:num>
  <w:num w:numId="5">
    <w:abstractNumId w:val="23"/>
  </w:num>
  <w:num w:numId="6">
    <w:abstractNumId w:val="14"/>
  </w:num>
  <w:num w:numId="7">
    <w:abstractNumId w:val="17"/>
  </w:num>
  <w:num w:numId="8">
    <w:abstractNumId w:val="13"/>
  </w:num>
  <w:num w:numId="9">
    <w:abstractNumId w:val="19"/>
  </w:num>
  <w:num w:numId="10">
    <w:abstractNumId w:val="31"/>
  </w:num>
  <w:num w:numId="11">
    <w:abstractNumId w:val="33"/>
  </w:num>
  <w:num w:numId="12">
    <w:abstractNumId w:val="7"/>
  </w:num>
  <w:num w:numId="13">
    <w:abstractNumId w:val="18"/>
  </w:num>
  <w:num w:numId="14">
    <w:abstractNumId w:val="28"/>
  </w:num>
  <w:num w:numId="15">
    <w:abstractNumId w:val="12"/>
  </w:num>
  <w:num w:numId="16">
    <w:abstractNumId w:val="34"/>
  </w:num>
  <w:num w:numId="17">
    <w:abstractNumId w:val="24"/>
  </w:num>
  <w:num w:numId="18">
    <w:abstractNumId w:val="8"/>
  </w:num>
  <w:num w:numId="19">
    <w:abstractNumId w:val="27"/>
  </w:num>
  <w:num w:numId="20">
    <w:abstractNumId w:val="38"/>
    <w:lvlOverride w:ilvl="0">
      <w:startOverride w:val="9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3">
    <w:abstractNumId w:val="15"/>
  </w:num>
  <w:num w:numId="24">
    <w:abstractNumId w:val="7"/>
    <w:lvlOverride w:ilvl="0">
      <w:startOverride w:val="1"/>
    </w:lvlOverride>
  </w:num>
  <w:num w:numId="25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6"/>
  </w:num>
  <w:num w:numId="27">
    <w:abstractNumId w:val="9"/>
  </w:num>
  <w:num w:numId="28">
    <w:abstractNumId w:val="36"/>
  </w:num>
  <w:num w:numId="29">
    <w:abstractNumId w:val="25"/>
  </w:num>
  <w:num w:numId="30">
    <w:abstractNumId w:val="40"/>
  </w:num>
  <w:num w:numId="31">
    <w:abstractNumId w:val="10"/>
  </w:num>
  <w:num w:numId="32">
    <w:abstractNumId w:val="22"/>
  </w:num>
  <w:num w:numId="33">
    <w:abstractNumId w:val="24"/>
    <w:lvlOverride w:ilvl="0">
      <w:startOverride w:val="1"/>
    </w:lvlOverride>
  </w:num>
  <w:num w:numId="34">
    <w:abstractNumId w:val="24"/>
  </w:num>
  <w:num w:numId="35">
    <w:abstractNumId w:val="12"/>
  </w:num>
  <w:num w:numId="36">
    <w:abstractNumId w:val="12"/>
  </w:num>
  <w:num w:numId="37">
    <w:abstractNumId w:val="28"/>
  </w:num>
  <w:num w:numId="38">
    <w:abstractNumId w:val="4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9" w:dllVersion="512" w:checkStyle="1"/>
  <w:activeWritingStyle w:appName="MSWord" w:lang="ar-SA" w:vendorID="4" w:dllVersion="512" w:checkStyle="1"/>
  <w:activeWritingStyle w:appName="MSWord" w:lang="nl-NL" w:vendorID="1" w:dllVersion="512" w:checkStyle="1"/>
  <w:proofState w:spelling="clean"/>
  <w:stylePaneFormatFilter w:val="9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1"/>
  <w:stylePaneSortMethod w:val="0000"/>
  <w:documentProtection w:edit="readOnly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 fillcolor="yellow">
      <v:fill color="yellow"/>
    </o:shapedefaults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976"/>
    <w:rsid w:val="00000072"/>
    <w:rsid w:val="000000CA"/>
    <w:rsid w:val="00000A54"/>
    <w:rsid w:val="00000D94"/>
    <w:rsid w:val="00000F83"/>
    <w:rsid w:val="000015B4"/>
    <w:rsid w:val="000018D7"/>
    <w:rsid w:val="00001D02"/>
    <w:rsid w:val="0000275D"/>
    <w:rsid w:val="00002CF5"/>
    <w:rsid w:val="000033F2"/>
    <w:rsid w:val="00003902"/>
    <w:rsid w:val="00003C86"/>
    <w:rsid w:val="00005176"/>
    <w:rsid w:val="000057FE"/>
    <w:rsid w:val="00005AE1"/>
    <w:rsid w:val="00005D99"/>
    <w:rsid w:val="00005EF8"/>
    <w:rsid w:val="00006D41"/>
    <w:rsid w:val="00007331"/>
    <w:rsid w:val="000073DE"/>
    <w:rsid w:val="00007604"/>
    <w:rsid w:val="000108F4"/>
    <w:rsid w:val="00010F37"/>
    <w:rsid w:val="000113DE"/>
    <w:rsid w:val="0001155A"/>
    <w:rsid w:val="00011CCB"/>
    <w:rsid w:val="00011E09"/>
    <w:rsid w:val="00011F31"/>
    <w:rsid w:val="00012F5A"/>
    <w:rsid w:val="000130A1"/>
    <w:rsid w:val="000133B1"/>
    <w:rsid w:val="0001355B"/>
    <w:rsid w:val="00014089"/>
    <w:rsid w:val="000141BF"/>
    <w:rsid w:val="0001455B"/>
    <w:rsid w:val="000145BC"/>
    <w:rsid w:val="00014BBB"/>
    <w:rsid w:val="00014DBC"/>
    <w:rsid w:val="00014E5D"/>
    <w:rsid w:val="00014E94"/>
    <w:rsid w:val="00014FD6"/>
    <w:rsid w:val="00015139"/>
    <w:rsid w:val="00015C69"/>
    <w:rsid w:val="000160AC"/>
    <w:rsid w:val="0001633A"/>
    <w:rsid w:val="0001664C"/>
    <w:rsid w:val="00016819"/>
    <w:rsid w:val="00016952"/>
    <w:rsid w:val="00016DE3"/>
    <w:rsid w:val="0001754A"/>
    <w:rsid w:val="00017737"/>
    <w:rsid w:val="00017852"/>
    <w:rsid w:val="00017FA3"/>
    <w:rsid w:val="00020391"/>
    <w:rsid w:val="00020725"/>
    <w:rsid w:val="00020801"/>
    <w:rsid w:val="000208DE"/>
    <w:rsid w:val="00020914"/>
    <w:rsid w:val="00020EAB"/>
    <w:rsid w:val="00021343"/>
    <w:rsid w:val="00021987"/>
    <w:rsid w:val="0002271F"/>
    <w:rsid w:val="0002279E"/>
    <w:rsid w:val="000227D8"/>
    <w:rsid w:val="00022E6E"/>
    <w:rsid w:val="000234E2"/>
    <w:rsid w:val="0002359E"/>
    <w:rsid w:val="0002407A"/>
    <w:rsid w:val="00024AF4"/>
    <w:rsid w:val="00024B8C"/>
    <w:rsid w:val="00025AC9"/>
    <w:rsid w:val="00025B17"/>
    <w:rsid w:val="00025C26"/>
    <w:rsid w:val="000261D3"/>
    <w:rsid w:val="00026269"/>
    <w:rsid w:val="000269C5"/>
    <w:rsid w:val="00026B05"/>
    <w:rsid w:val="00027684"/>
    <w:rsid w:val="000301E5"/>
    <w:rsid w:val="0003027C"/>
    <w:rsid w:val="00030A9A"/>
    <w:rsid w:val="00030AA1"/>
    <w:rsid w:val="00030BCF"/>
    <w:rsid w:val="00030D5D"/>
    <w:rsid w:val="00031485"/>
    <w:rsid w:val="00031486"/>
    <w:rsid w:val="000314C2"/>
    <w:rsid w:val="00031560"/>
    <w:rsid w:val="000319BC"/>
    <w:rsid w:val="00031A76"/>
    <w:rsid w:val="00031AED"/>
    <w:rsid w:val="00031EC0"/>
    <w:rsid w:val="0003207A"/>
    <w:rsid w:val="000325A0"/>
    <w:rsid w:val="0003298C"/>
    <w:rsid w:val="00032C2D"/>
    <w:rsid w:val="00032C9A"/>
    <w:rsid w:val="00032DC7"/>
    <w:rsid w:val="0003308F"/>
    <w:rsid w:val="00033BC0"/>
    <w:rsid w:val="00033C25"/>
    <w:rsid w:val="00033D27"/>
    <w:rsid w:val="00033DCE"/>
    <w:rsid w:val="00034231"/>
    <w:rsid w:val="0003447C"/>
    <w:rsid w:val="000346DA"/>
    <w:rsid w:val="000347A1"/>
    <w:rsid w:val="00034AEC"/>
    <w:rsid w:val="000357A6"/>
    <w:rsid w:val="00035A6D"/>
    <w:rsid w:val="00035B61"/>
    <w:rsid w:val="00035D06"/>
    <w:rsid w:val="000368C9"/>
    <w:rsid w:val="00037024"/>
    <w:rsid w:val="00037293"/>
    <w:rsid w:val="000379D1"/>
    <w:rsid w:val="00037A77"/>
    <w:rsid w:val="00037CE2"/>
    <w:rsid w:val="00040068"/>
    <w:rsid w:val="0004006D"/>
    <w:rsid w:val="00040158"/>
    <w:rsid w:val="000403B7"/>
    <w:rsid w:val="00040459"/>
    <w:rsid w:val="000405AD"/>
    <w:rsid w:val="00040766"/>
    <w:rsid w:val="00040785"/>
    <w:rsid w:val="00040ACE"/>
    <w:rsid w:val="00040C9B"/>
    <w:rsid w:val="0004166A"/>
    <w:rsid w:val="00041E86"/>
    <w:rsid w:val="000424E4"/>
    <w:rsid w:val="00042DD1"/>
    <w:rsid w:val="00043174"/>
    <w:rsid w:val="000431AD"/>
    <w:rsid w:val="00043640"/>
    <w:rsid w:val="00043EA8"/>
    <w:rsid w:val="000441A2"/>
    <w:rsid w:val="000442FF"/>
    <w:rsid w:val="00044325"/>
    <w:rsid w:val="000447C9"/>
    <w:rsid w:val="00044CDE"/>
    <w:rsid w:val="00044D3B"/>
    <w:rsid w:val="000450FF"/>
    <w:rsid w:val="0004524A"/>
    <w:rsid w:val="00045AAF"/>
    <w:rsid w:val="00046A6A"/>
    <w:rsid w:val="00046D91"/>
    <w:rsid w:val="000476B8"/>
    <w:rsid w:val="00047912"/>
    <w:rsid w:val="00047A4A"/>
    <w:rsid w:val="00047FC6"/>
    <w:rsid w:val="00050094"/>
    <w:rsid w:val="0005024D"/>
    <w:rsid w:val="00050BD0"/>
    <w:rsid w:val="00051139"/>
    <w:rsid w:val="0005181E"/>
    <w:rsid w:val="00052082"/>
    <w:rsid w:val="0005220C"/>
    <w:rsid w:val="00052383"/>
    <w:rsid w:val="000525BC"/>
    <w:rsid w:val="00052867"/>
    <w:rsid w:val="000535AF"/>
    <w:rsid w:val="00053613"/>
    <w:rsid w:val="000538A7"/>
    <w:rsid w:val="00054CE7"/>
    <w:rsid w:val="00054CF5"/>
    <w:rsid w:val="0005531E"/>
    <w:rsid w:val="00055785"/>
    <w:rsid w:val="0005581B"/>
    <w:rsid w:val="0005593F"/>
    <w:rsid w:val="000565F9"/>
    <w:rsid w:val="0005674F"/>
    <w:rsid w:val="00056A33"/>
    <w:rsid w:val="00057428"/>
    <w:rsid w:val="00057A0D"/>
    <w:rsid w:val="00057A8A"/>
    <w:rsid w:val="00057A93"/>
    <w:rsid w:val="000603B0"/>
    <w:rsid w:val="0006042C"/>
    <w:rsid w:val="00060BAE"/>
    <w:rsid w:val="00060F1F"/>
    <w:rsid w:val="000613F2"/>
    <w:rsid w:val="0006147C"/>
    <w:rsid w:val="00061A57"/>
    <w:rsid w:val="00061D9E"/>
    <w:rsid w:val="0006287E"/>
    <w:rsid w:val="0006407D"/>
    <w:rsid w:val="0006452F"/>
    <w:rsid w:val="00064D59"/>
    <w:rsid w:val="00065326"/>
    <w:rsid w:val="000667BA"/>
    <w:rsid w:val="00066D49"/>
    <w:rsid w:val="00067101"/>
    <w:rsid w:val="0006714F"/>
    <w:rsid w:val="00067486"/>
    <w:rsid w:val="0006753C"/>
    <w:rsid w:val="00067B2D"/>
    <w:rsid w:val="00067C43"/>
    <w:rsid w:val="00067F5C"/>
    <w:rsid w:val="00070206"/>
    <w:rsid w:val="000705B2"/>
    <w:rsid w:val="000707AB"/>
    <w:rsid w:val="0007080F"/>
    <w:rsid w:val="00070F27"/>
    <w:rsid w:val="00070FAD"/>
    <w:rsid w:val="0007172A"/>
    <w:rsid w:val="000719C3"/>
    <w:rsid w:val="000721EA"/>
    <w:rsid w:val="00072267"/>
    <w:rsid w:val="0007275B"/>
    <w:rsid w:val="00072A44"/>
    <w:rsid w:val="00072A45"/>
    <w:rsid w:val="00073D66"/>
    <w:rsid w:val="00074294"/>
    <w:rsid w:val="00074B81"/>
    <w:rsid w:val="00074CD6"/>
    <w:rsid w:val="00075501"/>
    <w:rsid w:val="00075A65"/>
    <w:rsid w:val="00075B4F"/>
    <w:rsid w:val="00075B8C"/>
    <w:rsid w:val="0007629B"/>
    <w:rsid w:val="00076904"/>
    <w:rsid w:val="00076C14"/>
    <w:rsid w:val="00076F27"/>
    <w:rsid w:val="00077617"/>
    <w:rsid w:val="00077DB6"/>
    <w:rsid w:val="00077E4F"/>
    <w:rsid w:val="0008055B"/>
    <w:rsid w:val="00080573"/>
    <w:rsid w:val="000806F1"/>
    <w:rsid w:val="00080B07"/>
    <w:rsid w:val="00080C5E"/>
    <w:rsid w:val="00080D1E"/>
    <w:rsid w:val="00080F55"/>
    <w:rsid w:val="00081151"/>
    <w:rsid w:val="000811DE"/>
    <w:rsid w:val="000822AC"/>
    <w:rsid w:val="000825CB"/>
    <w:rsid w:val="00082E36"/>
    <w:rsid w:val="00083301"/>
    <w:rsid w:val="00083321"/>
    <w:rsid w:val="000835F0"/>
    <w:rsid w:val="00083D36"/>
    <w:rsid w:val="000841B1"/>
    <w:rsid w:val="000842CB"/>
    <w:rsid w:val="00084D8D"/>
    <w:rsid w:val="00085D72"/>
    <w:rsid w:val="00086527"/>
    <w:rsid w:val="000865E0"/>
    <w:rsid w:val="000866C3"/>
    <w:rsid w:val="000872F7"/>
    <w:rsid w:val="000875CF"/>
    <w:rsid w:val="00087621"/>
    <w:rsid w:val="00087A4A"/>
    <w:rsid w:val="00087D9C"/>
    <w:rsid w:val="00087E7A"/>
    <w:rsid w:val="00087F96"/>
    <w:rsid w:val="000900A9"/>
    <w:rsid w:val="000901CE"/>
    <w:rsid w:val="000912AD"/>
    <w:rsid w:val="0009135D"/>
    <w:rsid w:val="00091FB1"/>
    <w:rsid w:val="0009209F"/>
    <w:rsid w:val="00092696"/>
    <w:rsid w:val="00092A37"/>
    <w:rsid w:val="00092B36"/>
    <w:rsid w:val="00092C23"/>
    <w:rsid w:val="00093394"/>
    <w:rsid w:val="000934D8"/>
    <w:rsid w:val="00093E9A"/>
    <w:rsid w:val="00094B10"/>
    <w:rsid w:val="00094B62"/>
    <w:rsid w:val="00094C68"/>
    <w:rsid w:val="00096035"/>
    <w:rsid w:val="000962B3"/>
    <w:rsid w:val="0009632D"/>
    <w:rsid w:val="000975D8"/>
    <w:rsid w:val="00097941"/>
    <w:rsid w:val="00097C4E"/>
    <w:rsid w:val="000A00F0"/>
    <w:rsid w:val="000A0208"/>
    <w:rsid w:val="000A0235"/>
    <w:rsid w:val="000A0894"/>
    <w:rsid w:val="000A0D49"/>
    <w:rsid w:val="000A102F"/>
    <w:rsid w:val="000A1ABF"/>
    <w:rsid w:val="000A1B23"/>
    <w:rsid w:val="000A1E53"/>
    <w:rsid w:val="000A213C"/>
    <w:rsid w:val="000A227C"/>
    <w:rsid w:val="000A2482"/>
    <w:rsid w:val="000A2701"/>
    <w:rsid w:val="000A2AE4"/>
    <w:rsid w:val="000A314A"/>
    <w:rsid w:val="000A3261"/>
    <w:rsid w:val="000A3681"/>
    <w:rsid w:val="000A372B"/>
    <w:rsid w:val="000A3B0F"/>
    <w:rsid w:val="000A3FAF"/>
    <w:rsid w:val="000A4763"/>
    <w:rsid w:val="000A4C2B"/>
    <w:rsid w:val="000A4CE7"/>
    <w:rsid w:val="000A53E8"/>
    <w:rsid w:val="000A5565"/>
    <w:rsid w:val="000A55D3"/>
    <w:rsid w:val="000A55ED"/>
    <w:rsid w:val="000A5F85"/>
    <w:rsid w:val="000A5FE6"/>
    <w:rsid w:val="000A65A6"/>
    <w:rsid w:val="000A6830"/>
    <w:rsid w:val="000A6846"/>
    <w:rsid w:val="000A6AB6"/>
    <w:rsid w:val="000A761F"/>
    <w:rsid w:val="000A769F"/>
    <w:rsid w:val="000A79A2"/>
    <w:rsid w:val="000A7AD8"/>
    <w:rsid w:val="000B0193"/>
    <w:rsid w:val="000B04A2"/>
    <w:rsid w:val="000B0A71"/>
    <w:rsid w:val="000B0D53"/>
    <w:rsid w:val="000B127F"/>
    <w:rsid w:val="000B1521"/>
    <w:rsid w:val="000B1CB1"/>
    <w:rsid w:val="000B1D37"/>
    <w:rsid w:val="000B1FC9"/>
    <w:rsid w:val="000B2667"/>
    <w:rsid w:val="000B2980"/>
    <w:rsid w:val="000B314C"/>
    <w:rsid w:val="000B357A"/>
    <w:rsid w:val="000B3825"/>
    <w:rsid w:val="000B385A"/>
    <w:rsid w:val="000B3B12"/>
    <w:rsid w:val="000B485D"/>
    <w:rsid w:val="000B4AC1"/>
    <w:rsid w:val="000B4E73"/>
    <w:rsid w:val="000B4FB5"/>
    <w:rsid w:val="000B5078"/>
    <w:rsid w:val="000B519B"/>
    <w:rsid w:val="000B52C6"/>
    <w:rsid w:val="000B6374"/>
    <w:rsid w:val="000B6732"/>
    <w:rsid w:val="000B6C21"/>
    <w:rsid w:val="000B6CA3"/>
    <w:rsid w:val="000B71CE"/>
    <w:rsid w:val="000B74B7"/>
    <w:rsid w:val="000B7A47"/>
    <w:rsid w:val="000B7D5A"/>
    <w:rsid w:val="000C0229"/>
    <w:rsid w:val="000C0860"/>
    <w:rsid w:val="000C0F9A"/>
    <w:rsid w:val="000C104B"/>
    <w:rsid w:val="000C1AE9"/>
    <w:rsid w:val="000C1EC4"/>
    <w:rsid w:val="000C25C0"/>
    <w:rsid w:val="000C25EF"/>
    <w:rsid w:val="000C3A37"/>
    <w:rsid w:val="000C3DE7"/>
    <w:rsid w:val="000C4202"/>
    <w:rsid w:val="000C429F"/>
    <w:rsid w:val="000C47E5"/>
    <w:rsid w:val="000C49F2"/>
    <w:rsid w:val="000C5773"/>
    <w:rsid w:val="000C5774"/>
    <w:rsid w:val="000C597F"/>
    <w:rsid w:val="000C5D1F"/>
    <w:rsid w:val="000C6850"/>
    <w:rsid w:val="000C6AD5"/>
    <w:rsid w:val="000C7076"/>
    <w:rsid w:val="000C7B39"/>
    <w:rsid w:val="000C7E45"/>
    <w:rsid w:val="000C7EA4"/>
    <w:rsid w:val="000D0022"/>
    <w:rsid w:val="000D0427"/>
    <w:rsid w:val="000D06F8"/>
    <w:rsid w:val="000D07F5"/>
    <w:rsid w:val="000D0932"/>
    <w:rsid w:val="000D16A0"/>
    <w:rsid w:val="000D19D5"/>
    <w:rsid w:val="000D21BA"/>
    <w:rsid w:val="000D2C29"/>
    <w:rsid w:val="000D2FF9"/>
    <w:rsid w:val="000D37B4"/>
    <w:rsid w:val="000D3822"/>
    <w:rsid w:val="000D3823"/>
    <w:rsid w:val="000D3847"/>
    <w:rsid w:val="000D39FA"/>
    <w:rsid w:val="000D3DE0"/>
    <w:rsid w:val="000D4510"/>
    <w:rsid w:val="000D487F"/>
    <w:rsid w:val="000D4912"/>
    <w:rsid w:val="000D495D"/>
    <w:rsid w:val="000D4C7C"/>
    <w:rsid w:val="000D4F31"/>
    <w:rsid w:val="000D521B"/>
    <w:rsid w:val="000D52B3"/>
    <w:rsid w:val="000D541D"/>
    <w:rsid w:val="000D5A13"/>
    <w:rsid w:val="000D66B3"/>
    <w:rsid w:val="000D6ADA"/>
    <w:rsid w:val="000D6D24"/>
    <w:rsid w:val="000D7185"/>
    <w:rsid w:val="000D7758"/>
    <w:rsid w:val="000D7DB8"/>
    <w:rsid w:val="000D7F3F"/>
    <w:rsid w:val="000E0D07"/>
    <w:rsid w:val="000E0E4D"/>
    <w:rsid w:val="000E1444"/>
    <w:rsid w:val="000E14CE"/>
    <w:rsid w:val="000E1C54"/>
    <w:rsid w:val="000E26C4"/>
    <w:rsid w:val="000E26D7"/>
    <w:rsid w:val="000E2D08"/>
    <w:rsid w:val="000E30F6"/>
    <w:rsid w:val="000E3483"/>
    <w:rsid w:val="000E3690"/>
    <w:rsid w:val="000E3D05"/>
    <w:rsid w:val="000E4852"/>
    <w:rsid w:val="000E4A18"/>
    <w:rsid w:val="000E5076"/>
    <w:rsid w:val="000E5C4D"/>
    <w:rsid w:val="000E6032"/>
    <w:rsid w:val="000E608E"/>
    <w:rsid w:val="000E619E"/>
    <w:rsid w:val="000E6245"/>
    <w:rsid w:val="000E65B1"/>
    <w:rsid w:val="000E6CDC"/>
    <w:rsid w:val="000E6DF4"/>
    <w:rsid w:val="000E6F12"/>
    <w:rsid w:val="000E7341"/>
    <w:rsid w:val="000E7AA0"/>
    <w:rsid w:val="000E7B0D"/>
    <w:rsid w:val="000E7C7B"/>
    <w:rsid w:val="000E7FBE"/>
    <w:rsid w:val="000F0173"/>
    <w:rsid w:val="000F180E"/>
    <w:rsid w:val="000F1988"/>
    <w:rsid w:val="000F1B13"/>
    <w:rsid w:val="000F2442"/>
    <w:rsid w:val="000F2D3C"/>
    <w:rsid w:val="000F31C6"/>
    <w:rsid w:val="000F376B"/>
    <w:rsid w:val="000F3999"/>
    <w:rsid w:val="000F3FBB"/>
    <w:rsid w:val="000F430F"/>
    <w:rsid w:val="000F43FF"/>
    <w:rsid w:val="000F4783"/>
    <w:rsid w:val="000F49A0"/>
    <w:rsid w:val="000F4AC5"/>
    <w:rsid w:val="000F52A3"/>
    <w:rsid w:val="000F5AFA"/>
    <w:rsid w:val="000F5D0D"/>
    <w:rsid w:val="000F6033"/>
    <w:rsid w:val="000F6293"/>
    <w:rsid w:val="000F6833"/>
    <w:rsid w:val="000F6A8A"/>
    <w:rsid w:val="000F730E"/>
    <w:rsid w:val="000F76D0"/>
    <w:rsid w:val="000F780E"/>
    <w:rsid w:val="000F78EC"/>
    <w:rsid w:val="00100DAE"/>
    <w:rsid w:val="00100F1D"/>
    <w:rsid w:val="0010109C"/>
    <w:rsid w:val="0010129C"/>
    <w:rsid w:val="00101525"/>
    <w:rsid w:val="00101ED7"/>
    <w:rsid w:val="00102619"/>
    <w:rsid w:val="0010264A"/>
    <w:rsid w:val="001031C4"/>
    <w:rsid w:val="00103551"/>
    <w:rsid w:val="00103BE7"/>
    <w:rsid w:val="00104CD1"/>
    <w:rsid w:val="00104DAC"/>
    <w:rsid w:val="0010541C"/>
    <w:rsid w:val="00105567"/>
    <w:rsid w:val="00105640"/>
    <w:rsid w:val="00105ECC"/>
    <w:rsid w:val="001062EC"/>
    <w:rsid w:val="00106525"/>
    <w:rsid w:val="00106885"/>
    <w:rsid w:val="001105EE"/>
    <w:rsid w:val="001113CA"/>
    <w:rsid w:val="00111853"/>
    <w:rsid w:val="00111AE6"/>
    <w:rsid w:val="00111D3A"/>
    <w:rsid w:val="00111D91"/>
    <w:rsid w:val="001121F7"/>
    <w:rsid w:val="001123D7"/>
    <w:rsid w:val="0011250D"/>
    <w:rsid w:val="00112663"/>
    <w:rsid w:val="00112869"/>
    <w:rsid w:val="00112DC1"/>
    <w:rsid w:val="0011323D"/>
    <w:rsid w:val="001143B7"/>
    <w:rsid w:val="001145E7"/>
    <w:rsid w:val="001149EC"/>
    <w:rsid w:val="00115682"/>
    <w:rsid w:val="0011592A"/>
    <w:rsid w:val="00115DB6"/>
    <w:rsid w:val="0011657E"/>
    <w:rsid w:val="00116C85"/>
    <w:rsid w:val="0011786A"/>
    <w:rsid w:val="00120491"/>
    <w:rsid w:val="0012179C"/>
    <w:rsid w:val="00121854"/>
    <w:rsid w:val="00121B25"/>
    <w:rsid w:val="00121B5A"/>
    <w:rsid w:val="00121BAB"/>
    <w:rsid w:val="00121D63"/>
    <w:rsid w:val="00121EA3"/>
    <w:rsid w:val="00121EB6"/>
    <w:rsid w:val="00121F2B"/>
    <w:rsid w:val="00122399"/>
    <w:rsid w:val="00122665"/>
    <w:rsid w:val="0012268E"/>
    <w:rsid w:val="00122A72"/>
    <w:rsid w:val="00122D4F"/>
    <w:rsid w:val="00122DBC"/>
    <w:rsid w:val="00123288"/>
    <w:rsid w:val="001233C4"/>
    <w:rsid w:val="00123BAB"/>
    <w:rsid w:val="0012432B"/>
    <w:rsid w:val="00124601"/>
    <w:rsid w:val="00125261"/>
    <w:rsid w:val="0012584E"/>
    <w:rsid w:val="001262AD"/>
    <w:rsid w:val="0012640B"/>
    <w:rsid w:val="001271A0"/>
    <w:rsid w:val="00127420"/>
    <w:rsid w:val="001277D8"/>
    <w:rsid w:val="00127967"/>
    <w:rsid w:val="00130390"/>
    <w:rsid w:val="00130515"/>
    <w:rsid w:val="0013070A"/>
    <w:rsid w:val="001308FD"/>
    <w:rsid w:val="001309AF"/>
    <w:rsid w:val="001309F2"/>
    <w:rsid w:val="00130CFC"/>
    <w:rsid w:val="001319ED"/>
    <w:rsid w:val="0013289F"/>
    <w:rsid w:val="00132970"/>
    <w:rsid w:val="00133263"/>
    <w:rsid w:val="0013385C"/>
    <w:rsid w:val="00133B6D"/>
    <w:rsid w:val="00133DFF"/>
    <w:rsid w:val="001343C0"/>
    <w:rsid w:val="0013443E"/>
    <w:rsid w:val="00134B0F"/>
    <w:rsid w:val="001356A8"/>
    <w:rsid w:val="00135727"/>
    <w:rsid w:val="00135BAB"/>
    <w:rsid w:val="001362A2"/>
    <w:rsid w:val="00136A52"/>
    <w:rsid w:val="00136B8D"/>
    <w:rsid w:val="00136F2C"/>
    <w:rsid w:val="00136F52"/>
    <w:rsid w:val="00137152"/>
    <w:rsid w:val="0013744F"/>
    <w:rsid w:val="001376AD"/>
    <w:rsid w:val="001376DC"/>
    <w:rsid w:val="00137932"/>
    <w:rsid w:val="00137D86"/>
    <w:rsid w:val="0014084C"/>
    <w:rsid w:val="00140ABF"/>
    <w:rsid w:val="00140D7D"/>
    <w:rsid w:val="001414ED"/>
    <w:rsid w:val="001415D6"/>
    <w:rsid w:val="001415EA"/>
    <w:rsid w:val="00141BCF"/>
    <w:rsid w:val="00141D6D"/>
    <w:rsid w:val="00141EA0"/>
    <w:rsid w:val="00142635"/>
    <w:rsid w:val="001426B9"/>
    <w:rsid w:val="00142ED1"/>
    <w:rsid w:val="001436BF"/>
    <w:rsid w:val="001437F7"/>
    <w:rsid w:val="00143999"/>
    <w:rsid w:val="00143B04"/>
    <w:rsid w:val="00143DC8"/>
    <w:rsid w:val="0014416B"/>
    <w:rsid w:val="001446B7"/>
    <w:rsid w:val="00144722"/>
    <w:rsid w:val="00144A18"/>
    <w:rsid w:val="00145967"/>
    <w:rsid w:val="00145C9E"/>
    <w:rsid w:val="00146033"/>
    <w:rsid w:val="001460C0"/>
    <w:rsid w:val="001468A9"/>
    <w:rsid w:val="00147132"/>
    <w:rsid w:val="00147321"/>
    <w:rsid w:val="0014747E"/>
    <w:rsid w:val="001474BF"/>
    <w:rsid w:val="001477F8"/>
    <w:rsid w:val="0014795A"/>
    <w:rsid w:val="001507DA"/>
    <w:rsid w:val="00150BB6"/>
    <w:rsid w:val="00150E92"/>
    <w:rsid w:val="00151153"/>
    <w:rsid w:val="001519DB"/>
    <w:rsid w:val="0015208F"/>
    <w:rsid w:val="00152132"/>
    <w:rsid w:val="00152531"/>
    <w:rsid w:val="00152649"/>
    <w:rsid w:val="001527B2"/>
    <w:rsid w:val="001528E2"/>
    <w:rsid w:val="00152C38"/>
    <w:rsid w:val="001533C9"/>
    <w:rsid w:val="00153A9C"/>
    <w:rsid w:val="00153AD5"/>
    <w:rsid w:val="001541BD"/>
    <w:rsid w:val="001546F2"/>
    <w:rsid w:val="00154B7A"/>
    <w:rsid w:val="00154CFC"/>
    <w:rsid w:val="0015535F"/>
    <w:rsid w:val="00155BC5"/>
    <w:rsid w:val="00155D76"/>
    <w:rsid w:val="00156341"/>
    <w:rsid w:val="00156BB8"/>
    <w:rsid w:val="0015701C"/>
    <w:rsid w:val="001573CA"/>
    <w:rsid w:val="00157470"/>
    <w:rsid w:val="001578E7"/>
    <w:rsid w:val="00157A51"/>
    <w:rsid w:val="00157BCC"/>
    <w:rsid w:val="001601A7"/>
    <w:rsid w:val="001602F3"/>
    <w:rsid w:val="0016036E"/>
    <w:rsid w:val="001604A6"/>
    <w:rsid w:val="001605A2"/>
    <w:rsid w:val="00160717"/>
    <w:rsid w:val="00160873"/>
    <w:rsid w:val="0016091A"/>
    <w:rsid w:val="00160BD6"/>
    <w:rsid w:val="00161225"/>
    <w:rsid w:val="00161B2E"/>
    <w:rsid w:val="00161B92"/>
    <w:rsid w:val="00161CD8"/>
    <w:rsid w:val="00162E3C"/>
    <w:rsid w:val="0016302F"/>
    <w:rsid w:val="0016341D"/>
    <w:rsid w:val="00163596"/>
    <w:rsid w:val="0016394C"/>
    <w:rsid w:val="00163B54"/>
    <w:rsid w:val="00163BCF"/>
    <w:rsid w:val="00163DB8"/>
    <w:rsid w:val="00163DD1"/>
    <w:rsid w:val="00163FE5"/>
    <w:rsid w:val="00164388"/>
    <w:rsid w:val="001646DA"/>
    <w:rsid w:val="00164742"/>
    <w:rsid w:val="00164BB9"/>
    <w:rsid w:val="00164E24"/>
    <w:rsid w:val="001656A1"/>
    <w:rsid w:val="001659F0"/>
    <w:rsid w:val="00165B19"/>
    <w:rsid w:val="00166070"/>
    <w:rsid w:val="001663FE"/>
    <w:rsid w:val="0016650C"/>
    <w:rsid w:val="001669F8"/>
    <w:rsid w:val="00166C5D"/>
    <w:rsid w:val="00166DB8"/>
    <w:rsid w:val="001672BB"/>
    <w:rsid w:val="0016730D"/>
    <w:rsid w:val="00167D31"/>
    <w:rsid w:val="001707FD"/>
    <w:rsid w:val="00170D3E"/>
    <w:rsid w:val="00170D9A"/>
    <w:rsid w:val="0017101E"/>
    <w:rsid w:val="00171706"/>
    <w:rsid w:val="00171C7B"/>
    <w:rsid w:val="00171CE1"/>
    <w:rsid w:val="00171F13"/>
    <w:rsid w:val="00172166"/>
    <w:rsid w:val="001722C0"/>
    <w:rsid w:val="00172593"/>
    <w:rsid w:val="001728C7"/>
    <w:rsid w:val="00172D6F"/>
    <w:rsid w:val="00173046"/>
    <w:rsid w:val="00173081"/>
    <w:rsid w:val="001733FD"/>
    <w:rsid w:val="00173871"/>
    <w:rsid w:val="00173D95"/>
    <w:rsid w:val="00173EB5"/>
    <w:rsid w:val="00174566"/>
    <w:rsid w:val="001746F2"/>
    <w:rsid w:val="001749BD"/>
    <w:rsid w:val="00174BAA"/>
    <w:rsid w:val="00174CE4"/>
    <w:rsid w:val="00176010"/>
    <w:rsid w:val="0017644E"/>
    <w:rsid w:val="00176678"/>
    <w:rsid w:val="00176CEC"/>
    <w:rsid w:val="0017728B"/>
    <w:rsid w:val="001778B3"/>
    <w:rsid w:val="00177ACC"/>
    <w:rsid w:val="00180AB6"/>
    <w:rsid w:val="00180C68"/>
    <w:rsid w:val="00180E13"/>
    <w:rsid w:val="00180EB1"/>
    <w:rsid w:val="001819E2"/>
    <w:rsid w:val="00181AA9"/>
    <w:rsid w:val="00181DB6"/>
    <w:rsid w:val="0018250D"/>
    <w:rsid w:val="001829F6"/>
    <w:rsid w:val="0018302E"/>
    <w:rsid w:val="00183044"/>
    <w:rsid w:val="0018311C"/>
    <w:rsid w:val="001832ED"/>
    <w:rsid w:val="00183433"/>
    <w:rsid w:val="00184242"/>
    <w:rsid w:val="001843D1"/>
    <w:rsid w:val="001844A3"/>
    <w:rsid w:val="0018453A"/>
    <w:rsid w:val="00184642"/>
    <w:rsid w:val="00184933"/>
    <w:rsid w:val="0018495F"/>
    <w:rsid w:val="00184BA1"/>
    <w:rsid w:val="00185C1E"/>
    <w:rsid w:val="001864F2"/>
    <w:rsid w:val="001865DB"/>
    <w:rsid w:val="00186679"/>
    <w:rsid w:val="001869D3"/>
    <w:rsid w:val="00186D17"/>
    <w:rsid w:val="00187091"/>
    <w:rsid w:val="0018726C"/>
    <w:rsid w:val="00187350"/>
    <w:rsid w:val="00187693"/>
    <w:rsid w:val="001877DA"/>
    <w:rsid w:val="00190405"/>
    <w:rsid w:val="001905D2"/>
    <w:rsid w:val="001905EF"/>
    <w:rsid w:val="00190867"/>
    <w:rsid w:val="00190F34"/>
    <w:rsid w:val="00192367"/>
    <w:rsid w:val="001929C0"/>
    <w:rsid w:val="00193167"/>
    <w:rsid w:val="001936E3"/>
    <w:rsid w:val="001938CE"/>
    <w:rsid w:val="001939A3"/>
    <w:rsid w:val="001941C7"/>
    <w:rsid w:val="00194AF7"/>
    <w:rsid w:val="00194D97"/>
    <w:rsid w:val="00194FDE"/>
    <w:rsid w:val="00195175"/>
    <w:rsid w:val="00195454"/>
    <w:rsid w:val="00195A98"/>
    <w:rsid w:val="00195B39"/>
    <w:rsid w:val="00195BCD"/>
    <w:rsid w:val="00196683"/>
    <w:rsid w:val="0019679E"/>
    <w:rsid w:val="0019688E"/>
    <w:rsid w:val="00196914"/>
    <w:rsid w:val="00196BF2"/>
    <w:rsid w:val="00196D0A"/>
    <w:rsid w:val="00197120"/>
    <w:rsid w:val="00197617"/>
    <w:rsid w:val="00197B55"/>
    <w:rsid w:val="00197CD3"/>
    <w:rsid w:val="001A0409"/>
    <w:rsid w:val="001A0F9E"/>
    <w:rsid w:val="001A14B6"/>
    <w:rsid w:val="001A1993"/>
    <w:rsid w:val="001A19B9"/>
    <w:rsid w:val="001A27FE"/>
    <w:rsid w:val="001A2CBE"/>
    <w:rsid w:val="001A336C"/>
    <w:rsid w:val="001A3726"/>
    <w:rsid w:val="001A3A98"/>
    <w:rsid w:val="001A3D58"/>
    <w:rsid w:val="001A40E5"/>
    <w:rsid w:val="001A4103"/>
    <w:rsid w:val="001A4FFA"/>
    <w:rsid w:val="001A504C"/>
    <w:rsid w:val="001A5139"/>
    <w:rsid w:val="001A5B54"/>
    <w:rsid w:val="001A5F8E"/>
    <w:rsid w:val="001A6445"/>
    <w:rsid w:val="001A6585"/>
    <w:rsid w:val="001A65FF"/>
    <w:rsid w:val="001A6821"/>
    <w:rsid w:val="001A685A"/>
    <w:rsid w:val="001A68E6"/>
    <w:rsid w:val="001A6B5D"/>
    <w:rsid w:val="001A6EB8"/>
    <w:rsid w:val="001A7085"/>
    <w:rsid w:val="001A716E"/>
    <w:rsid w:val="001A741E"/>
    <w:rsid w:val="001A745A"/>
    <w:rsid w:val="001A75BC"/>
    <w:rsid w:val="001A761F"/>
    <w:rsid w:val="001A7843"/>
    <w:rsid w:val="001A7DB8"/>
    <w:rsid w:val="001A7E5D"/>
    <w:rsid w:val="001B026D"/>
    <w:rsid w:val="001B049C"/>
    <w:rsid w:val="001B088E"/>
    <w:rsid w:val="001B140D"/>
    <w:rsid w:val="001B1A58"/>
    <w:rsid w:val="001B1E89"/>
    <w:rsid w:val="001B1EC3"/>
    <w:rsid w:val="001B23F4"/>
    <w:rsid w:val="001B2BDD"/>
    <w:rsid w:val="001B2FEC"/>
    <w:rsid w:val="001B3056"/>
    <w:rsid w:val="001B34CA"/>
    <w:rsid w:val="001B3668"/>
    <w:rsid w:val="001B40C4"/>
    <w:rsid w:val="001B4361"/>
    <w:rsid w:val="001B47D6"/>
    <w:rsid w:val="001B4CA7"/>
    <w:rsid w:val="001B5059"/>
    <w:rsid w:val="001B593C"/>
    <w:rsid w:val="001B5EF3"/>
    <w:rsid w:val="001B6B24"/>
    <w:rsid w:val="001B720C"/>
    <w:rsid w:val="001B74DF"/>
    <w:rsid w:val="001B75B1"/>
    <w:rsid w:val="001B7637"/>
    <w:rsid w:val="001B770F"/>
    <w:rsid w:val="001B77BF"/>
    <w:rsid w:val="001C01E4"/>
    <w:rsid w:val="001C05ED"/>
    <w:rsid w:val="001C07C9"/>
    <w:rsid w:val="001C08E8"/>
    <w:rsid w:val="001C0DF9"/>
    <w:rsid w:val="001C10B6"/>
    <w:rsid w:val="001C16A6"/>
    <w:rsid w:val="001C1772"/>
    <w:rsid w:val="001C198D"/>
    <w:rsid w:val="001C19BA"/>
    <w:rsid w:val="001C23B4"/>
    <w:rsid w:val="001C2BF1"/>
    <w:rsid w:val="001C331E"/>
    <w:rsid w:val="001C367A"/>
    <w:rsid w:val="001C3861"/>
    <w:rsid w:val="001C3E89"/>
    <w:rsid w:val="001C3FA0"/>
    <w:rsid w:val="001C4445"/>
    <w:rsid w:val="001C46CF"/>
    <w:rsid w:val="001C4E44"/>
    <w:rsid w:val="001C4FDB"/>
    <w:rsid w:val="001C5365"/>
    <w:rsid w:val="001C5497"/>
    <w:rsid w:val="001C5AAB"/>
    <w:rsid w:val="001C5E6D"/>
    <w:rsid w:val="001C616E"/>
    <w:rsid w:val="001C6B1A"/>
    <w:rsid w:val="001C6DD9"/>
    <w:rsid w:val="001C7028"/>
    <w:rsid w:val="001C7282"/>
    <w:rsid w:val="001C7CDF"/>
    <w:rsid w:val="001C7EFB"/>
    <w:rsid w:val="001C7F35"/>
    <w:rsid w:val="001C7FA5"/>
    <w:rsid w:val="001D0281"/>
    <w:rsid w:val="001D12A3"/>
    <w:rsid w:val="001D12CF"/>
    <w:rsid w:val="001D1635"/>
    <w:rsid w:val="001D261F"/>
    <w:rsid w:val="001D2EFC"/>
    <w:rsid w:val="001D31CA"/>
    <w:rsid w:val="001D38B1"/>
    <w:rsid w:val="001D417F"/>
    <w:rsid w:val="001D425C"/>
    <w:rsid w:val="001D4E8F"/>
    <w:rsid w:val="001D5021"/>
    <w:rsid w:val="001D5393"/>
    <w:rsid w:val="001D53A1"/>
    <w:rsid w:val="001D57CC"/>
    <w:rsid w:val="001D5950"/>
    <w:rsid w:val="001D6463"/>
    <w:rsid w:val="001D684D"/>
    <w:rsid w:val="001D6E59"/>
    <w:rsid w:val="001D75EC"/>
    <w:rsid w:val="001D7F93"/>
    <w:rsid w:val="001E0067"/>
    <w:rsid w:val="001E0677"/>
    <w:rsid w:val="001E1058"/>
    <w:rsid w:val="001E1226"/>
    <w:rsid w:val="001E1574"/>
    <w:rsid w:val="001E177D"/>
    <w:rsid w:val="001E2719"/>
    <w:rsid w:val="001E2AE9"/>
    <w:rsid w:val="001E2F0A"/>
    <w:rsid w:val="001E3D34"/>
    <w:rsid w:val="001E3FB2"/>
    <w:rsid w:val="001E4458"/>
    <w:rsid w:val="001E44EC"/>
    <w:rsid w:val="001E4549"/>
    <w:rsid w:val="001E4800"/>
    <w:rsid w:val="001E4C81"/>
    <w:rsid w:val="001E54EB"/>
    <w:rsid w:val="001E56F9"/>
    <w:rsid w:val="001E58BB"/>
    <w:rsid w:val="001E6602"/>
    <w:rsid w:val="001E6AB9"/>
    <w:rsid w:val="001E6F45"/>
    <w:rsid w:val="001E717A"/>
    <w:rsid w:val="001E78CA"/>
    <w:rsid w:val="001F06ED"/>
    <w:rsid w:val="001F0EBC"/>
    <w:rsid w:val="001F0F0C"/>
    <w:rsid w:val="001F100C"/>
    <w:rsid w:val="001F13C5"/>
    <w:rsid w:val="001F16BD"/>
    <w:rsid w:val="001F2463"/>
    <w:rsid w:val="001F2A85"/>
    <w:rsid w:val="001F2BA0"/>
    <w:rsid w:val="001F30AD"/>
    <w:rsid w:val="001F3289"/>
    <w:rsid w:val="001F3607"/>
    <w:rsid w:val="001F39C4"/>
    <w:rsid w:val="001F3B9D"/>
    <w:rsid w:val="001F430C"/>
    <w:rsid w:val="001F44A6"/>
    <w:rsid w:val="001F4690"/>
    <w:rsid w:val="001F4B83"/>
    <w:rsid w:val="001F5677"/>
    <w:rsid w:val="001F58C1"/>
    <w:rsid w:val="001F5BEC"/>
    <w:rsid w:val="001F5C3D"/>
    <w:rsid w:val="001F5F51"/>
    <w:rsid w:val="001F600C"/>
    <w:rsid w:val="001F68A1"/>
    <w:rsid w:val="001F6EFF"/>
    <w:rsid w:val="001F75B9"/>
    <w:rsid w:val="001F7745"/>
    <w:rsid w:val="001F78ED"/>
    <w:rsid w:val="001F7D8E"/>
    <w:rsid w:val="0020040A"/>
    <w:rsid w:val="00200DE9"/>
    <w:rsid w:val="0020124D"/>
    <w:rsid w:val="002013C9"/>
    <w:rsid w:val="002016B8"/>
    <w:rsid w:val="002017F2"/>
    <w:rsid w:val="00201858"/>
    <w:rsid w:val="00201C5F"/>
    <w:rsid w:val="00201DE2"/>
    <w:rsid w:val="00201F91"/>
    <w:rsid w:val="00201FD6"/>
    <w:rsid w:val="002022AC"/>
    <w:rsid w:val="002022BC"/>
    <w:rsid w:val="002024E0"/>
    <w:rsid w:val="00202843"/>
    <w:rsid w:val="00202A8B"/>
    <w:rsid w:val="00203054"/>
    <w:rsid w:val="0020370B"/>
    <w:rsid w:val="00204222"/>
    <w:rsid w:val="002042BE"/>
    <w:rsid w:val="00205111"/>
    <w:rsid w:val="002052BB"/>
    <w:rsid w:val="00205409"/>
    <w:rsid w:val="002054BB"/>
    <w:rsid w:val="0020580A"/>
    <w:rsid w:val="002058CD"/>
    <w:rsid w:val="00205A19"/>
    <w:rsid w:val="00206554"/>
    <w:rsid w:val="00206787"/>
    <w:rsid w:val="0020685A"/>
    <w:rsid w:val="00206943"/>
    <w:rsid w:val="00206A01"/>
    <w:rsid w:val="00206B55"/>
    <w:rsid w:val="00206BB8"/>
    <w:rsid w:val="0020749E"/>
    <w:rsid w:val="002078AB"/>
    <w:rsid w:val="00207CC7"/>
    <w:rsid w:val="00207DD8"/>
    <w:rsid w:val="00210A21"/>
    <w:rsid w:val="00210B39"/>
    <w:rsid w:val="0021152C"/>
    <w:rsid w:val="002118EF"/>
    <w:rsid w:val="00211910"/>
    <w:rsid w:val="0021221B"/>
    <w:rsid w:val="00212345"/>
    <w:rsid w:val="002123DD"/>
    <w:rsid w:val="002126C8"/>
    <w:rsid w:val="002128FF"/>
    <w:rsid w:val="00212B43"/>
    <w:rsid w:val="002134BF"/>
    <w:rsid w:val="00213F91"/>
    <w:rsid w:val="0021452E"/>
    <w:rsid w:val="00215001"/>
    <w:rsid w:val="00215C50"/>
    <w:rsid w:val="00215FBF"/>
    <w:rsid w:val="00216083"/>
    <w:rsid w:val="002164E9"/>
    <w:rsid w:val="002168B1"/>
    <w:rsid w:val="0021692E"/>
    <w:rsid w:val="002174DA"/>
    <w:rsid w:val="00217973"/>
    <w:rsid w:val="002204A9"/>
    <w:rsid w:val="00220EF4"/>
    <w:rsid w:val="0022107F"/>
    <w:rsid w:val="00221A4F"/>
    <w:rsid w:val="00222458"/>
    <w:rsid w:val="002224E7"/>
    <w:rsid w:val="00222721"/>
    <w:rsid w:val="00222D2F"/>
    <w:rsid w:val="00223305"/>
    <w:rsid w:val="00223452"/>
    <w:rsid w:val="00223C8E"/>
    <w:rsid w:val="00223E02"/>
    <w:rsid w:val="002249E0"/>
    <w:rsid w:val="00225055"/>
    <w:rsid w:val="00225131"/>
    <w:rsid w:val="0022523A"/>
    <w:rsid w:val="00225568"/>
    <w:rsid w:val="002256CA"/>
    <w:rsid w:val="00225949"/>
    <w:rsid w:val="002259EE"/>
    <w:rsid w:val="00225C37"/>
    <w:rsid w:val="00225D21"/>
    <w:rsid w:val="00225F9C"/>
    <w:rsid w:val="00226143"/>
    <w:rsid w:val="002268C3"/>
    <w:rsid w:val="002271B8"/>
    <w:rsid w:val="0022732E"/>
    <w:rsid w:val="00227878"/>
    <w:rsid w:val="0023024F"/>
    <w:rsid w:val="002305FB"/>
    <w:rsid w:val="002308B8"/>
    <w:rsid w:val="00230D2D"/>
    <w:rsid w:val="00230D4C"/>
    <w:rsid w:val="00230F25"/>
    <w:rsid w:val="00231319"/>
    <w:rsid w:val="0023152A"/>
    <w:rsid w:val="00231992"/>
    <w:rsid w:val="00231A7C"/>
    <w:rsid w:val="00231AEF"/>
    <w:rsid w:val="00231DEA"/>
    <w:rsid w:val="00231F4A"/>
    <w:rsid w:val="00232014"/>
    <w:rsid w:val="002321D8"/>
    <w:rsid w:val="00232375"/>
    <w:rsid w:val="002327FF"/>
    <w:rsid w:val="0023281C"/>
    <w:rsid w:val="00232EEC"/>
    <w:rsid w:val="002331A4"/>
    <w:rsid w:val="00233792"/>
    <w:rsid w:val="00234433"/>
    <w:rsid w:val="00234C8D"/>
    <w:rsid w:val="00234EBF"/>
    <w:rsid w:val="00235920"/>
    <w:rsid w:val="00235B50"/>
    <w:rsid w:val="00235C6E"/>
    <w:rsid w:val="002369B7"/>
    <w:rsid w:val="00236A36"/>
    <w:rsid w:val="00237517"/>
    <w:rsid w:val="00237663"/>
    <w:rsid w:val="002378FF"/>
    <w:rsid w:val="00237A8B"/>
    <w:rsid w:val="00237D64"/>
    <w:rsid w:val="0024066A"/>
    <w:rsid w:val="00240FE9"/>
    <w:rsid w:val="002411A7"/>
    <w:rsid w:val="002411CA"/>
    <w:rsid w:val="00241499"/>
    <w:rsid w:val="00241FC0"/>
    <w:rsid w:val="002429A9"/>
    <w:rsid w:val="00242A89"/>
    <w:rsid w:val="0024337F"/>
    <w:rsid w:val="00243CB7"/>
    <w:rsid w:val="00243FDF"/>
    <w:rsid w:val="00244862"/>
    <w:rsid w:val="00244CCB"/>
    <w:rsid w:val="00244D4F"/>
    <w:rsid w:val="00245944"/>
    <w:rsid w:val="00245A0A"/>
    <w:rsid w:val="00246290"/>
    <w:rsid w:val="00246509"/>
    <w:rsid w:val="00246A7E"/>
    <w:rsid w:val="00246B75"/>
    <w:rsid w:val="00247679"/>
    <w:rsid w:val="00247844"/>
    <w:rsid w:val="00247DF6"/>
    <w:rsid w:val="00250249"/>
    <w:rsid w:val="00250324"/>
    <w:rsid w:val="00250853"/>
    <w:rsid w:val="00250920"/>
    <w:rsid w:val="00251161"/>
    <w:rsid w:val="00251197"/>
    <w:rsid w:val="0025203B"/>
    <w:rsid w:val="0025205A"/>
    <w:rsid w:val="002525C4"/>
    <w:rsid w:val="002526EF"/>
    <w:rsid w:val="00252FD9"/>
    <w:rsid w:val="00253576"/>
    <w:rsid w:val="00253FD1"/>
    <w:rsid w:val="002541F5"/>
    <w:rsid w:val="0025471C"/>
    <w:rsid w:val="00254982"/>
    <w:rsid w:val="00254AC0"/>
    <w:rsid w:val="00255230"/>
    <w:rsid w:val="00255D8A"/>
    <w:rsid w:val="00255F24"/>
    <w:rsid w:val="002560B3"/>
    <w:rsid w:val="002564CE"/>
    <w:rsid w:val="00256675"/>
    <w:rsid w:val="002567AB"/>
    <w:rsid w:val="00256AD7"/>
    <w:rsid w:val="00256BD4"/>
    <w:rsid w:val="00256CF2"/>
    <w:rsid w:val="00256EE2"/>
    <w:rsid w:val="00256FB7"/>
    <w:rsid w:val="002576E1"/>
    <w:rsid w:val="002576E7"/>
    <w:rsid w:val="002578CF"/>
    <w:rsid w:val="00257E0A"/>
    <w:rsid w:val="00257E73"/>
    <w:rsid w:val="002602E8"/>
    <w:rsid w:val="00260B42"/>
    <w:rsid w:val="00260CD4"/>
    <w:rsid w:val="00260E9E"/>
    <w:rsid w:val="00260F24"/>
    <w:rsid w:val="00260F65"/>
    <w:rsid w:val="0026120C"/>
    <w:rsid w:val="00261AC4"/>
    <w:rsid w:val="002623F2"/>
    <w:rsid w:val="00262486"/>
    <w:rsid w:val="00262B52"/>
    <w:rsid w:val="00262B90"/>
    <w:rsid w:val="00262C4A"/>
    <w:rsid w:val="00262FE9"/>
    <w:rsid w:val="00263271"/>
    <w:rsid w:val="00263458"/>
    <w:rsid w:val="00263B6F"/>
    <w:rsid w:val="0026425D"/>
    <w:rsid w:val="002645C8"/>
    <w:rsid w:val="00264B65"/>
    <w:rsid w:val="00265012"/>
    <w:rsid w:val="002654EA"/>
    <w:rsid w:val="00265580"/>
    <w:rsid w:val="002655F4"/>
    <w:rsid w:val="00265751"/>
    <w:rsid w:val="00265C7D"/>
    <w:rsid w:val="00266341"/>
    <w:rsid w:val="002664CC"/>
    <w:rsid w:val="00266A82"/>
    <w:rsid w:val="002672C8"/>
    <w:rsid w:val="002677D3"/>
    <w:rsid w:val="00267EC7"/>
    <w:rsid w:val="002701BA"/>
    <w:rsid w:val="002704E1"/>
    <w:rsid w:val="00270AD3"/>
    <w:rsid w:val="00270E2F"/>
    <w:rsid w:val="0027105A"/>
    <w:rsid w:val="00271664"/>
    <w:rsid w:val="002717F0"/>
    <w:rsid w:val="00271C4E"/>
    <w:rsid w:val="00272706"/>
    <w:rsid w:val="0027282F"/>
    <w:rsid w:val="00272960"/>
    <w:rsid w:val="00272AEE"/>
    <w:rsid w:val="00272EC9"/>
    <w:rsid w:val="00273069"/>
    <w:rsid w:val="002735A7"/>
    <w:rsid w:val="0027369C"/>
    <w:rsid w:val="002737C1"/>
    <w:rsid w:val="00273910"/>
    <w:rsid w:val="00273CCE"/>
    <w:rsid w:val="00273DE0"/>
    <w:rsid w:val="0027422C"/>
    <w:rsid w:val="00274380"/>
    <w:rsid w:val="002750EC"/>
    <w:rsid w:val="0027585E"/>
    <w:rsid w:val="00275A8E"/>
    <w:rsid w:val="0027705F"/>
    <w:rsid w:val="0027773A"/>
    <w:rsid w:val="00277B06"/>
    <w:rsid w:val="00277F12"/>
    <w:rsid w:val="002808B0"/>
    <w:rsid w:val="002809D9"/>
    <w:rsid w:val="00280BC0"/>
    <w:rsid w:val="00280EDC"/>
    <w:rsid w:val="00280EED"/>
    <w:rsid w:val="00281259"/>
    <w:rsid w:val="002813FC"/>
    <w:rsid w:val="00281FCD"/>
    <w:rsid w:val="002822A0"/>
    <w:rsid w:val="002822F5"/>
    <w:rsid w:val="0028246E"/>
    <w:rsid w:val="00282B97"/>
    <w:rsid w:val="00282E1E"/>
    <w:rsid w:val="002833EA"/>
    <w:rsid w:val="00283990"/>
    <w:rsid w:val="00283D23"/>
    <w:rsid w:val="00284086"/>
    <w:rsid w:val="00284DDD"/>
    <w:rsid w:val="0028535A"/>
    <w:rsid w:val="00285AEC"/>
    <w:rsid w:val="002868EF"/>
    <w:rsid w:val="00286C73"/>
    <w:rsid w:val="00286CE1"/>
    <w:rsid w:val="00287581"/>
    <w:rsid w:val="00287E01"/>
    <w:rsid w:val="00290CB4"/>
    <w:rsid w:val="00290CDA"/>
    <w:rsid w:val="00291E54"/>
    <w:rsid w:val="00292574"/>
    <w:rsid w:val="00292668"/>
    <w:rsid w:val="00292E2E"/>
    <w:rsid w:val="00293070"/>
    <w:rsid w:val="00293ED8"/>
    <w:rsid w:val="00293FF7"/>
    <w:rsid w:val="00294577"/>
    <w:rsid w:val="00294620"/>
    <w:rsid w:val="002949AF"/>
    <w:rsid w:val="00294A06"/>
    <w:rsid w:val="00294A31"/>
    <w:rsid w:val="00294A56"/>
    <w:rsid w:val="0029520A"/>
    <w:rsid w:val="00295247"/>
    <w:rsid w:val="002958DE"/>
    <w:rsid w:val="00295A24"/>
    <w:rsid w:val="00295B11"/>
    <w:rsid w:val="00295F95"/>
    <w:rsid w:val="002962A1"/>
    <w:rsid w:val="002966CA"/>
    <w:rsid w:val="00296845"/>
    <w:rsid w:val="002968D8"/>
    <w:rsid w:val="00296A4F"/>
    <w:rsid w:val="00296A54"/>
    <w:rsid w:val="00296BFF"/>
    <w:rsid w:val="00296C44"/>
    <w:rsid w:val="002973D5"/>
    <w:rsid w:val="00297405"/>
    <w:rsid w:val="002A066D"/>
    <w:rsid w:val="002A0E68"/>
    <w:rsid w:val="002A0EDB"/>
    <w:rsid w:val="002A1097"/>
    <w:rsid w:val="002A11BD"/>
    <w:rsid w:val="002A18F3"/>
    <w:rsid w:val="002A1CC3"/>
    <w:rsid w:val="002A1E3D"/>
    <w:rsid w:val="002A2C5E"/>
    <w:rsid w:val="002A2F01"/>
    <w:rsid w:val="002A33CD"/>
    <w:rsid w:val="002A3474"/>
    <w:rsid w:val="002A3525"/>
    <w:rsid w:val="002A379B"/>
    <w:rsid w:val="002A38FD"/>
    <w:rsid w:val="002A4B13"/>
    <w:rsid w:val="002A4C37"/>
    <w:rsid w:val="002A4D3D"/>
    <w:rsid w:val="002A4DEF"/>
    <w:rsid w:val="002A5830"/>
    <w:rsid w:val="002A5BC4"/>
    <w:rsid w:val="002A61DB"/>
    <w:rsid w:val="002A6401"/>
    <w:rsid w:val="002A67E5"/>
    <w:rsid w:val="002A77D1"/>
    <w:rsid w:val="002B0238"/>
    <w:rsid w:val="002B02B1"/>
    <w:rsid w:val="002B0354"/>
    <w:rsid w:val="002B07B1"/>
    <w:rsid w:val="002B07D3"/>
    <w:rsid w:val="002B08F8"/>
    <w:rsid w:val="002B0BB2"/>
    <w:rsid w:val="002B1067"/>
    <w:rsid w:val="002B1573"/>
    <w:rsid w:val="002B15D6"/>
    <w:rsid w:val="002B16D0"/>
    <w:rsid w:val="002B1C78"/>
    <w:rsid w:val="002B1FDB"/>
    <w:rsid w:val="002B248C"/>
    <w:rsid w:val="002B29FF"/>
    <w:rsid w:val="002B3518"/>
    <w:rsid w:val="002B3602"/>
    <w:rsid w:val="002B3A8F"/>
    <w:rsid w:val="002B3EB3"/>
    <w:rsid w:val="002B4A88"/>
    <w:rsid w:val="002B4E43"/>
    <w:rsid w:val="002B4EF8"/>
    <w:rsid w:val="002B4FB8"/>
    <w:rsid w:val="002B5192"/>
    <w:rsid w:val="002B53E5"/>
    <w:rsid w:val="002B575F"/>
    <w:rsid w:val="002B6B82"/>
    <w:rsid w:val="002C0C1B"/>
    <w:rsid w:val="002C0F8F"/>
    <w:rsid w:val="002C105B"/>
    <w:rsid w:val="002C14C5"/>
    <w:rsid w:val="002C16BD"/>
    <w:rsid w:val="002C1E30"/>
    <w:rsid w:val="002C21C2"/>
    <w:rsid w:val="002C2469"/>
    <w:rsid w:val="002C247B"/>
    <w:rsid w:val="002C2631"/>
    <w:rsid w:val="002C2E73"/>
    <w:rsid w:val="002C393D"/>
    <w:rsid w:val="002C47CC"/>
    <w:rsid w:val="002C4C87"/>
    <w:rsid w:val="002C5141"/>
    <w:rsid w:val="002C5855"/>
    <w:rsid w:val="002C5914"/>
    <w:rsid w:val="002C5F5C"/>
    <w:rsid w:val="002C633B"/>
    <w:rsid w:val="002C6566"/>
    <w:rsid w:val="002C6879"/>
    <w:rsid w:val="002C70D7"/>
    <w:rsid w:val="002C7A23"/>
    <w:rsid w:val="002D0570"/>
    <w:rsid w:val="002D06BA"/>
    <w:rsid w:val="002D11C9"/>
    <w:rsid w:val="002D13BC"/>
    <w:rsid w:val="002D141A"/>
    <w:rsid w:val="002D15DD"/>
    <w:rsid w:val="002D1B9B"/>
    <w:rsid w:val="002D2068"/>
    <w:rsid w:val="002D2C4E"/>
    <w:rsid w:val="002D2E0F"/>
    <w:rsid w:val="002D2E89"/>
    <w:rsid w:val="002D34BB"/>
    <w:rsid w:val="002D34EA"/>
    <w:rsid w:val="002D3B73"/>
    <w:rsid w:val="002D3E57"/>
    <w:rsid w:val="002D3FE0"/>
    <w:rsid w:val="002D418D"/>
    <w:rsid w:val="002D4A83"/>
    <w:rsid w:val="002D4D40"/>
    <w:rsid w:val="002D4DE7"/>
    <w:rsid w:val="002D55A2"/>
    <w:rsid w:val="002D5671"/>
    <w:rsid w:val="002D5E49"/>
    <w:rsid w:val="002D640A"/>
    <w:rsid w:val="002D6641"/>
    <w:rsid w:val="002D6745"/>
    <w:rsid w:val="002D6A6A"/>
    <w:rsid w:val="002D6A96"/>
    <w:rsid w:val="002D6D13"/>
    <w:rsid w:val="002D707D"/>
    <w:rsid w:val="002D7634"/>
    <w:rsid w:val="002D7C42"/>
    <w:rsid w:val="002D7DBD"/>
    <w:rsid w:val="002D7EF6"/>
    <w:rsid w:val="002E013E"/>
    <w:rsid w:val="002E01E2"/>
    <w:rsid w:val="002E020B"/>
    <w:rsid w:val="002E05AB"/>
    <w:rsid w:val="002E0DC3"/>
    <w:rsid w:val="002E0F61"/>
    <w:rsid w:val="002E1300"/>
    <w:rsid w:val="002E19F7"/>
    <w:rsid w:val="002E2D78"/>
    <w:rsid w:val="002E3C04"/>
    <w:rsid w:val="002E3DB7"/>
    <w:rsid w:val="002E41E1"/>
    <w:rsid w:val="002E435E"/>
    <w:rsid w:val="002E4878"/>
    <w:rsid w:val="002E4BB8"/>
    <w:rsid w:val="002E4E94"/>
    <w:rsid w:val="002E4EF2"/>
    <w:rsid w:val="002E516F"/>
    <w:rsid w:val="002E536E"/>
    <w:rsid w:val="002E5666"/>
    <w:rsid w:val="002E5F23"/>
    <w:rsid w:val="002E644A"/>
    <w:rsid w:val="002E64E5"/>
    <w:rsid w:val="002E66BD"/>
    <w:rsid w:val="002E692A"/>
    <w:rsid w:val="002E6C15"/>
    <w:rsid w:val="002E70F5"/>
    <w:rsid w:val="002E788D"/>
    <w:rsid w:val="002E789B"/>
    <w:rsid w:val="002F0481"/>
    <w:rsid w:val="002F066B"/>
    <w:rsid w:val="002F1968"/>
    <w:rsid w:val="002F1BF1"/>
    <w:rsid w:val="002F1EF7"/>
    <w:rsid w:val="002F22D8"/>
    <w:rsid w:val="002F239F"/>
    <w:rsid w:val="002F2680"/>
    <w:rsid w:val="002F2739"/>
    <w:rsid w:val="002F2C3A"/>
    <w:rsid w:val="002F2C8A"/>
    <w:rsid w:val="002F2CA1"/>
    <w:rsid w:val="002F2CD2"/>
    <w:rsid w:val="002F3462"/>
    <w:rsid w:val="002F352F"/>
    <w:rsid w:val="002F375D"/>
    <w:rsid w:val="002F3CBD"/>
    <w:rsid w:val="002F3F49"/>
    <w:rsid w:val="002F4199"/>
    <w:rsid w:val="002F46BE"/>
    <w:rsid w:val="002F5A31"/>
    <w:rsid w:val="002F63DD"/>
    <w:rsid w:val="002F63EF"/>
    <w:rsid w:val="002F690D"/>
    <w:rsid w:val="002F6B12"/>
    <w:rsid w:val="002F6DDB"/>
    <w:rsid w:val="002F707A"/>
    <w:rsid w:val="002F71EB"/>
    <w:rsid w:val="002F7231"/>
    <w:rsid w:val="002F7D88"/>
    <w:rsid w:val="002F7FA3"/>
    <w:rsid w:val="0030018A"/>
    <w:rsid w:val="003005DC"/>
    <w:rsid w:val="0030088C"/>
    <w:rsid w:val="003016BC"/>
    <w:rsid w:val="003017AD"/>
    <w:rsid w:val="00301D12"/>
    <w:rsid w:val="00301D6F"/>
    <w:rsid w:val="00301FE7"/>
    <w:rsid w:val="00302571"/>
    <w:rsid w:val="00302711"/>
    <w:rsid w:val="003032FF"/>
    <w:rsid w:val="0030377B"/>
    <w:rsid w:val="003037AC"/>
    <w:rsid w:val="00303FF2"/>
    <w:rsid w:val="00304804"/>
    <w:rsid w:val="00304D0C"/>
    <w:rsid w:val="00305707"/>
    <w:rsid w:val="003059E3"/>
    <w:rsid w:val="00305A59"/>
    <w:rsid w:val="00305DE2"/>
    <w:rsid w:val="00306361"/>
    <w:rsid w:val="00306379"/>
    <w:rsid w:val="003065DD"/>
    <w:rsid w:val="003067A4"/>
    <w:rsid w:val="003068EA"/>
    <w:rsid w:val="00306B30"/>
    <w:rsid w:val="00306C50"/>
    <w:rsid w:val="00307247"/>
    <w:rsid w:val="00307C07"/>
    <w:rsid w:val="00307F4E"/>
    <w:rsid w:val="00310DB2"/>
    <w:rsid w:val="00310F7D"/>
    <w:rsid w:val="003113B4"/>
    <w:rsid w:val="00311577"/>
    <w:rsid w:val="003115B0"/>
    <w:rsid w:val="00311FA3"/>
    <w:rsid w:val="00312307"/>
    <w:rsid w:val="003126A4"/>
    <w:rsid w:val="00312A8C"/>
    <w:rsid w:val="00312C7F"/>
    <w:rsid w:val="0031355D"/>
    <w:rsid w:val="003137F8"/>
    <w:rsid w:val="0031402D"/>
    <w:rsid w:val="003141ED"/>
    <w:rsid w:val="003141F6"/>
    <w:rsid w:val="0031463D"/>
    <w:rsid w:val="00314820"/>
    <w:rsid w:val="003156C4"/>
    <w:rsid w:val="00315728"/>
    <w:rsid w:val="0031654C"/>
    <w:rsid w:val="003165C4"/>
    <w:rsid w:val="00316FE4"/>
    <w:rsid w:val="0031705A"/>
    <w:rsid w:val="00317560"/>
    <w:rsid w:val="00317751"/>
    <w:rsid w:val="003177BF"/>
    <w:rsid w:val="003179A9"/>
    <w:rsid w:val="00320153"/>
    <w:rsid w:val="00320ED6"/>
    <w:rsid w:val="003211B1"/>
    <w:rsid w:val="00321482"/>
    <w:rsid w:val="0032158C"/>
    <w:rsid w:val="0032188C"/>
    <w:rsid w:val="00321BBE"/>
    <w:rsid w:val="00321E7A"/>
    <w:rsid w:val="00322543"/>
    <w:rsid w:val="00322713"/>
    <w:rsid w:val="00322A48"/>
    <w:rsid w:val="00322DA1"/>
    <w:rsid w:val="0032324C"/>
    <w:rsid w:val="00323A6A"/>
    <w:rsid w:val="00323C12"/>
    <w:rsid w:val="0032409F"/>
    <w:rsid w:val="0032449F"/>
    <w:rsid w:val="003245C9"/>
    <w:rsid w:val="003246DD"/>
    <w:rsid w:val="00324D72"/>
    <w:rsid w:val="0032526F"/>
    <w:rsid w:val="00325277"/>
    <w:rsid w:val="0032570E"/>
    <w:rsid w:val="00325A9B"/>
    <w:rsid w:val="0032600E"/>
    <w:rsid w:val="00326689"/>
    <w:rsid w:val="00327057"/>
    <w:rsid w:val="003272C0"/>
    <w:rsid w:val="0032756B"/>
    <w:rsid w:val="00327A1E"/>
    <w:rsid w:val="00327AB7"/>
    <w:rsid w:val="0033036B"/>
    <w:rsid w:val="00330705"/>
    <w:rsid w:val="00330C11"/>
    <w:rsid w:val="00330E7A"/>
    <w:rsid w:val="0033105D"/>
    <w:rsid w:val="0033135A"/>
    <w:rsid w:val="00331791"/>
    <w:rsid w:val="00331972"/>
    <w:rsid w:val="00331E9C"/>
    <w:rsid w:val="003326B7"/>
    <w:rsid w:val="00332986"/>
    <w:rsid w:val="00332A65"/>
    <w:rsid w:val="00332BFE"/>
    <w:rsid w:val="00332EB7"/>
    <w:rsid w:val="00333370"/>
    <w:rsid w:val="003333EE"/>
    <w:rsid w:val="00333590"/>
    <w:rsid w:val="0033426C"/>
    <w:rsid w:val="003346CF"/>
    <w:rsid w:val="0033512C"/>
    <w:rsid w:val="0033597E"/>
    <w:rsid w:val="00335ABE"/>
    <w:rsid w:val="00336029"/>
    <w:rsid w:val="0033631B"/>
    <w:rsid w:val="003363B2"/>
    <w:rsid w:val="00336888"/>
    <w:rsid w:val="00336976"/>
    <w:rsid w:val="00336BA1"/>
    <w:rsid w:val="00336FF6"/>
    <w:rsid w:val="00337579"/>
    <w:rsid w:val="003377B8"/>
    <w:rsid w:val="00337D33"/>
    <w:rsid w:val="00340418"/>
    <w:rsid w:val="00340719"/>
    <w:rsid w:val="00340BA6"/>
    <w:rsid w:val="003415CA"/>
    <w:rsid w:val="00341E41"/>
    <w:rsid w:val="00341F02"/>
    <w:rsid w:val="00342CAE"/>
    <w:rsid w:val="0034326C"/>
    <w:rsid w:val="003432B2"/>
    <w:rsid w:val="003432DC"/>
    <w:rsid w:val="003437AF"/>
    <w:rsid w:val="003438E9"/>
    <w:rsid w:val="00343B1E"/>
    <w:rsid w:val="00343BAC"/>
    <w:rsid w:val="0034420C"/>
    <w:rsid w:val="0034450B"/>
    <w:rsid w:val="003446C1"/>
    <w:rsid w:val="0034489C"/>
    <w:rsid w:val="00344C76"/>
    <w:rsid w:val="0034574D"/>
    <w:rsid w:val="00346256"/>
    <w:rsid w:val="00347569"/>
    <w:rsid w:val="00350F2D"/>
    <w:rsid w:val="003510F7"/>
    <w:rsid w:val="0035110D"/>
    <w:rsid w:val="003513C5"/>
    <w:rsid w:val="0035180E"/>
    <w:rsid w:val="00351837"/>
    <w:rsid w:val="00351841"/>
    <w:rsid w:val="0035209A"/>
    <w:rsid w:val="0035294E"/>
    <w:rsid w:val="003537C7"/>
    <w:rsid w:val="0035380F"/>
    <w:rsid w:val="0035474F"/>
    <w:rsid w:val="0035481E"/>
    <w:rsid w:val="003549A0"/>
    <w:rsid w:val="003549CF"/>
    <w:rsid w:val="0035547D"/>
    <w:rsid w:val="00355776"/>
    <w:rsid w:val="003559E3"/>
    <w:rsid w:val="00355AD9"/>
    <w:rsid w:val="00355B8C"/>
    <w:rsid w:val="00355D06"/>
    <w:rsid w:val="00356097"/>
    <w:rsid w:val="00356524"/>
    <w:rsid w:val="00356B38"/>
    <w:rsid w:val="0035777A"/>
    <w:rsid w:val="00357E59"/>
    <w:rsid w:val="0036061E"/>
    <w:rsid w:val="00360C17"/>
    <w:rsid w:val="003616C3"/>
    <w:rsid w:val="003618E5"/>
    <w:rsid w:val="00361A91"/>
    <w:rsid w:val="00361EBF"/>
    <w:rsid w:val="003636B3"/>
    <w:rsid w:val="00363CA3"/>
    <w:rsid w:val="00364134"/>
    <w:rsid w:val="0036423A"/>
    <w:rsid w:val="00364346"/>
    <w:rsid w:val="003647BF"/>
    <w:rsid w:val="00364A78"/>
    <w:rsid w:val="003650BC"/>
    <w:rsid w:val="0036618D"/>
    <w:rsid w:val="00366321"/>
    <w:rsid w:val="0036689B"/>
    <w:rsid w:val="003669E5"/>
    <w:rsid w:val="00367220"/>
    <w:rsid w:val="003673A1"/>
    <w:rsid w:val="00367C3B"/>
    <w:rsid w:val="0037036C"/>
    <w:rsid w:val="0037089A"/>
    <w:rsid w:val="00370924"/>
    <w:rsid w:val="003709A4"/>
    <w:rsid w:val="00370BF6"/>
    <w:rsid w:val="003711C5"/>
    <w:rsid w:val="00371321"/>
    <w:rsid w:val="00371EF3"/>
    <w:rsid w:val="0037211A"/>
    <w:rsid w:val="003721F8"/>
    <w:rsid w:val="0037225C"/>
    <w:rsid w:val="003723E5"/>
    <w:rsid w:val="00373122"/>
    <w:rsid w:val="003731B6"/>
    <w:rsid w:val="003732E5"/>
    <w:rsid w:val="00373ED0"/>
    <w:rsid w:val="00373F79"/>
    <w:rsid w:val="003748AA"/>
    <w:rsid w:val="003750DE"/>
    <w:rsid w:val="0037559A"/>
    <w:rsid w:val="00375CC9"/>
    <w:rsid w:val="003761AA"/>
    <w:rsid w:val="00377C1C"/>
    <w:rsid w:val="00377DB8"/>
    <w:rsid w:val="0038006C"/>
    <w:rsid w:val="0038068F"/>
    <w:rsid w:val="0038071D"/>
    <w:rsid w:val="00380C0E"/>
    <w:rsid w:val="00380C80"/>
    <w:rsid w:val="00380CBF"/>
    <w:rsid w:val="00380E36"/>
    <w:rsid w:val="00381001"/>
    <w:rsid w:val="00381002"/>
    <w:rsid w:val="00381008"/>
    <w:rsid w:val="00381770"/>
    <w:rsid w:val="003819CB"/>
    <w:rsid w:val="00381A83"/>
    <w:rsid w:val="0038200F"/>
    <w:rsid w:val="003823C0"/>
    <w:rsid w:val="00382558"/>
    <w:rsid w:val="003825A8"/>
    <w:rsid w:val="003825DB"/>
    <w:rsid w:val="003827F1"/>
    <w:rsid w:val="0038310B"/>
    <w:rsid w:val="00383680"/>
    <w:rsid w:val="0038371A"/>
    <w:rsid w:val="00383921"/>
    <w:rsid w:val="00383C02"/>
    <w:rsid w:val="00383DC5"/>
    <w:rsid w:val="003842AA"/>
    <w:rsid w:val="00384387"/>
    <w:rsid w:val="00384A91"/>
    <w:rsid w:val="00385320"/>
    <w:rsid w:val="00385336"/>
    <w:rsid w:val="003853D5"/>
    <w:rsid w:val="0038544C"/>
    <w:rsid w:val="00385545"/>
    <w:rsid w:val="003855FD"/>
    <w:rsid w:val="00385BEF"/>
    <w:rsid w:val="00385BF1"/>
    <w:rsid w:val="003867B3"/>
    <w:rsid w:val="00386DB2"/>
    <w:rsid w:val="00386FCF"/>
    <w:rsid w:val="003874F3"/>
    <w:rsid w:val="0038757A"/>
    <w:rsid w:val="0038785A"/>
    <w:rsid w:val="003878A6"/>
    <w:rsid w:val="00387C43"/>
    <w:rsid w:val="0039040C"/>
    <w:rsid w:val="003908E7"/>
    <w:rsid w:val="00390981"/>
    <w:rsid w:val="00390B24"/>
    <w:rsid w:val="00391034"/>
    <w:rsid w:val="003922F4"/>
    <w:rsid w:val="00392449"/>
    <w:rsid w:val="0039249D"/>
    <w:rsid w:val="00392C52"/>
    <w:rsid w:val="003931BC"/>
    <w:rsid w:val="00393615"/>
    <w:rsid w:val="003936D2"/>
    <w:rsid w:val="00393C47"/>
    <w:rsid w:val="00393D3C"/>
    <w:rsid w:val="0039462A"/>
    <w:rsid w:val="003946BE"/>
    <w:rsid w:val="003950F1"/>
    <w:rsid w:val="003950FD"/>
    <w:rsid w:val="003951F1"/>
    <w:rsid w:val="0039520F"/>
    <w:rsid w:val="00395B8B"/>
    <w:rsid w:val="00395CF3"/>
    <w:rsid w:val="00395F4C"/>
    <w:rsid w:val="00396473"/>
    <w:rsid w:val="003965ED"/>
    <w:rsid w:val="003966E1"/>
    <w:rsid w:val="003967DC"/>
    <w:rsid w:val="003972BA"/>
    <w:rsid w:val="0039787D"/>
    <w:rsid w:val="00397A81"/>
    <w:rsid w:val="00397E83"/>
    <w:rsid w:val="00397F24"/>
    <w:rsid w:val="003A00D3"/>
    <w:rsid w:val="003A022E"/>
    <w:rsid w:val="003A05EF"/>
    <w:rsid w:val="003A130F"/>
    <w:rsid w:val="003A13AE"/>
    <w:rsid w:val="003A14CA"/>
    <w:rsid w:val="003A16F0"/>
    <w:rsid w:val="003A1882"/>
    <w:rsid w:val="003A1DED"/>
    <w:rsid w:val="003A1F82"/>
    <w:rsid w:val="003A20C1"/>
    <w:rsid w:val="003A2EC5"/>
    <w:rsid w:val="003A37FA"/>
    <w:rsid w:val="003A3985"/>
    <w:rsid w:val="003A3F9D"/>
    <w:rsid w:val="003A42B9"/>
    <w:rsid w:val="003A436C"/>
    <w:rsid w:val="003A460D"/>
    <w:rsid w:val="003A4E1F"/>
    <w:rsid w:val="003A5147"/>
    <w:rsid w:val="003A5419"/>
    <w:rsid w:val="003A5781"/>
    <w:rsid w:val="003A5C10"/>
    <w:rsid w:val="003A5CD8"/>
    <w:rsid w:val="003A61A2"/>
    <w:rsid w:val="003A6391"/>
    <w:rsid w:val="003A6CD8"/>
    <w:rsid w:val="003A7350"/>
    <w:rsid w:val="003A762A"/>
    <w:rsid w:val="003A772A"/>
    <w:rsid w:val="003A7A2A"/>
    <w:rsid w:val="003B045B"/>
    <w:rsid w:val="003B0757"/>
    <w:rsid w:val="003B0A0C"/>
    <w:rsid w:val="003B17ED"/>
    <w:rsid w:val="003B1E4E"/>
    <w:rsid w:val="003B2397"/>
    <w:rsid w:val="003B2691"/>
    <w:rsid w:val="003B2818"/>
    <w:rsid w:val="003B2B0D"/>
    <w:rsid w:val="003B3512"/>
    <w:rsid w:val="003B3A04"/>
    <w:rsid w:val="003B3BD1"/>
    <w:rsid w:val="003B3C57"/>
    <w:rsid w:val="003B3EDA"/>
    <w:rsid w:val="003B489F"/>
    <w:rsid w:val="003B4CBA"/>
    <w:rsid w:val="003B503F"/>
    <w:rsid w:val="003B5366"/>
    <w:rsid w:val="003B540C"/>
    <w:rsid w:val="003B55E2"/>
    <w:rsid w:val="003B5B0B"/>
    <w:rsid w:val="003B5D1B"/>
    <w:rsid w:val="003B5FB4"/>
    <w:rsid w:val="003B6532"/>
    <w:rsid w:val="003B6E88"/>
    <w:rsid w:val="003B71AF"/>
    <w:rsid w:val="003C087E"/>
    <w:rsid w:val="003C0A2C"/>
    <w:rsid w:val="003C0C95"/>
    <w:rsid w:val="003C1052"/>
    <w:rsid w:val="003C10BD"/>
    <w:rsid w:val="003C1346"/>
    <w:rsid w:val="003C2C94"/>
    <w:rsid w:val="003C2D6C"/>
    <w:rsid w:val="003C3577"/>
    <w:rsid w:val="003C4395"/>
    <w:rsid w:val="003C4794"/>
    <w:rsid w:val="003C5398"/>
    <w:rsid w:val="003C5456"/>
    <w:rsid w:val="003C5B63"/>
    <w:rsid w:val="003C5B92"/>
    <w:rsid w:val="003C60DE"/>
    <w:rsid w:val="003C6481"/>
    <w:rsid w:val="003C6982"/>
    <w:rsid w:val="003C7002"/>
    <w:rsid w:val="003D0204"/>
    <w:rsid w:val="003D06F8"/>
    <w:rsid w:val="003D0F08"/>
    <w:rsid w:val="003D11BD"/>
    <w:rsid w:val="003D11C9"/>
    <w:rsid w:val="003D11F6"/>
    <w:rsid w:val="003D14D5"/>
    <w:rsid w:val="003D14DE"/>
    <w:rsid w:val="003D17D8"/>
    <w:rsid w:val="003D1E94"/>
    <w:rsid w:val="003D1F28"/>
    <w:rsid w:val="003D2863"/>
    <w:rsid w:val="003D2BCE"/>
    <w:rsid w:val="003D2C38"/>
    <w:rsid w:val="003D2E70"/>
    <w:rsid w:val="003D2FDA"/>
    <w:rsid w:val="003D3309"/>
    <w:rsid w:val="003D3825"/>
    <w:rsid w:val="003D3A0E"/>
    <w:rsid w:val="003D3B0B"/>
    <w:rsid w:val="003D3BC3"/>
    <w:rsid w:val="003D3E64"/>
    <w:rsid w:val="003D4025"/>
    <w:rsid w:val="003D40D3"/>
    <w:rsid w:val="003D4760"/>
    <w:rsid w:val="003D48E6"/>
    <w:rsid w:val="003D48FC"/>
    <w:rsid w:val="003D522F"/>
    <w:rsid w:val="003D574A"/>
    <w:rsid w:val="003D5CD5"/>
    <w:rsid w:val="003D6083"/>
    <w:rsid w:val="003D6472"/>
    <w:rsid w:val="003D66EE"/>
    <w:rsid w:val="003D6895"/>
    <w:rsid w:val="003D734A"/>
    <w:rsid w:val="003D73E0"/>
    <w:rsid w:val="003D7877"/>
    <w:rsid w:val="003D7944"/>
    <w:rsid w:val="003D7A17"/>
    <w:rsid w:val="003E0067"/>
    <w:rsid w:val="003E0152"/>
    <w:rsid w:val="003E01E2"/>
    <w:rsid w:val="003E061B"/>
    <w:rsid w:val="003E0B56"/>
    <w:rsid w:val="003E0BD3"/>
    <w:rsid w:val="003E1197"/>
    <w:rsid w:val="003E1257"/>
    <w:rsid w:val="003E13BD"/>
    <w:rsid w:val="003E140B"/>
    <w:rsid w:val="003E14B2"/>
    <w:rsid w:val="003E19DD"/>
    <w:rsid w:val="003E2104"/>
    <w:rsid w:val="003E21B6"/>
    <w:rsid w:val="003E22CA"/>
    <w:rsid w:val="003E2B6F"/>
    <w:rsid w:val="003E3116"/>
    <w:rsid w:val="003E371A"/>
    <w:rsid w:val="003E38CB"/>
    <w:rsid w:val="003E403C"/>
    <w:rsid w:val="003E41C8"/>
    <w:rsid w:val="003E47B1"/>
    <w:rsid w:val="003E488B"/>
    <w:rsid w:val="003E489B"/>
    <w:rsid w:val="003E4DC0"/>
    <w:rsid w:val="003E59DA"/>
    <w:rsid w:val="003E5F35"/>
    <w:rsid w:val="003E6044"/>
    <w:rsid w:val="003E61A7"/>
    <w:rsid w:val="003E66F1"/>
    <w:rsid w:val="003E6E6E"/>
    <w:rsid w:val="003E73C4"/>
    <w:rsid w:val="003E7BB8"/>
    <w:rsid w:val="003F02A1"/>
    <w:rsid w:val="003F04B5"/>
    <w:rsid w:val="003F0BFD"/>
    <w:rsid w:val="003F0DD4"/>
    <w:rsid w:val="003F0E24"/>
    <w:rsid w:val="003F17DB"/>
    <w:rsid w:val="003F1CE3"/>
    <w:rsid w:val="003F2666"/>
    <w:rsid w:val="003F2F29"/>
    <w:rsid w:val="003F2F90"/>
    <w:rsid w:val="003F3411"/>
    <w:rsid w:val="003F3A29"/>
    <w:rsid w:val="003F3BF1"/>
    <w:rsid w:val="003F4131"/>
    <w:rsid w:val="003F463C"/>
    <w:rsid w:val="003F4E3A"/>
    <w:rsid w:val="003F51C5"/>
    <w:rsid w:val="003F51D9"/>
    <w:rsid w:val="003F526B"/>
    <w:rsid w:val="003F5A8A"/>
    <w:rsid w:val="003F5B90"/>
    <w:rsid w:val="003F60E8"/>
    <w:rsid w:val="003F6347"/>
    <w:rsid w:val="003F63C5"/>
    <w:rsid w:val="003F7DA5"/>
    <w:rsid w:val="003F7F4A"/>
    <w:rsid w:val="003F7F4B"/>
    <w:rsid w:val="004002A4"/>
    <w:rsid w:val="00400EDA"/>
    <w:rsid w:val="00400F63"/>
    <w:rsid w:val="00401242"/>
    <w:rsid w:val="0040161A"/>
    <w:rsid w:val="00401736"/>
    <w:rsid w:val="00401BDC"/>
    <w:rsid w:val="00401DB6"/>
    <w:rsid w:val="00401EC3"/>
    <w:rsid w:val="00402342"/>
    <w:rsid w:val="0040247D"/>
    <w:rsid w:val="0040332B"/>
    <w:rsid w:val="0040351D"/>
    <w:rsid w:val="00403E35"/>
    <w:rsid w:val="00403FB5"/>
    <w:rsid w:val="00403FD8"/>
    <w:rsid w:val="0040410B"/>
    <w:rsid w:val="004041D8"/>
    <w:rsid w:val="00404688"/>
    <w:rsid w:val="004048BE"/>
    <w:rsid w:val="004049B1"/>
    <w:rsid w:val="00404B4F"/>
    <w:rsid w:val="00404CA3"/>
    <w:rsid w:val="00405997"/>
    <w:rsid w:val="00405C15"/>
    <w:rsid w:val="00406715"/>
    <w:rsid w:val="00406A30"/>
    <w:rsid w:val="00406C77"/>
    <w:rsid w:val="0040702A"/>
    <w:rsid w:val="004072C2"/>
    <w:rsid w:val="00410186"/>
    <w:rsid w:val="004103CB"/>
    <w:rsid w:val="004106CF"/>
    <w:rsid w:val="00410F3F"/>
    <w:rsid w:val="00411A83"/>
    <w:rsid w:val="00412237"/>
    <w:rsid w:val="00412407"/>
    <w:rsid w:val="0041256C"/>
    <w:rsid w:val="004129C3"/>
    <w:rsid w:val="00413247"/>
    <w:rsid w:val="00413304"/>
    <w:rsid w:val="004134B7"/>
    <w:rsid w:val="0041354F"/>
    <w:rsid w:val="00413780"/>
    <w:rsid w:val="00413BAC"/>
    <w:rsid w:val="00413D0D"/>
    <w:rsid w:val="00413DB1"/>
    <w:rsid w:val="004145A3"/>
    <w:rsid w:val="0041467A"/>
    <w:rsid w:val="00414C8D"/>
    <w:rsid w:val="00416559"/>
    <w:rsid w:val="004166CF"/>
    <w:rsid w:val="004168BA"/>
    <w:rsid w:val="00416A77"/>
    <w:rsid w:val="0041705B"/>
    <w:rsid w:val="00417256"/>
    <w:rsid w:val="00417852"/>
    <w:rsid w:val="00417C07"/>
    <w:rsid w:val="00417C11"/>
    <w:rsid w:val="00417E84"/>
    <w:rsid w:val="00420193"/>
    <w:rsid w:val="00420229"/>
    <w:rsid w:val="004211E6"/>
    <w:rsid w:val="0042195B"/>
    <w:rsid w:val="00422928"/>
    <w:rsid w:val="00422AAC"/>
    <w:rsid w:val="00422ACF"/>
    <w:rsid w:val="00422F98"/>
    <w:rsid w:val="00423482"/>
    <w:rsid w:val="004234F4"/>
    <w:rsid w:val="00423706"/>
    <w:rsid w:val="00423FF6"/>
    <w:rsid w:val="00424309"/>
    <w:rsid w:val="00424A72"/>
    <w:rsid w:val="00424E08"/>
    <w:rsid w:val="00425C58"/>
    <w:rsid w:val="004260DD"/>
    <w:rsid w:val="004261CA"/>
    <w:rsid w:val="00426346"/>
    <w:rsid w:val="00427120"/>
    <w:rsid w:val="004276CD"/>
    <w:rsid w:val="00427E8F"/>
    <w:rsid w:val="00430946"/>
    <w:rsid w:val="0043126C"/>
    <w:rsid w:val="004317C1"/>
    <w:rsid w:val="004319CA"/>
    <w:rsid w:val="00431B7B"/>
    <w:rsid w:val="0043396B"/>
    <w:rsid w:val="0043454B"/>
    <w:rsid w:val="004352C9"/>
    <w:rsid w:val="0043549B"/>
    <w:rsid w:val="0043579D"/>
    <w:rsid w:val="00435B80"/>
    <w:rsid w:val="00435D20"/>
    <w:rsid w:val="00436084"/>
    <w:rsid w:val="004362C3"/>
    <w:rsid w:val="004364BB"/>
    <w:rsid w:val="004366C7"/>
    <w:rsid w:val="004370B6"/>
    <w:rsid w:val="004373A6"/>
    <w:rsid w:val="0043796C"/>
    <w:rsid w:val="00437F01"/>
    <w:rsid w:val="004407C9"/>
    <w:rsid w:val="00440C6A"/>
    <w:rsid w:val="00440EE3"/>
    <w:rsid w:val="004412A6"/>
    <w:rsid w:val="00441811"/>
    <w:rsid w:val="00441A3D"/>
    <w:rsid w:val="00442208"/>
    <w:rsid w:val="00442F9D"/>
    <w:rsid w:val="0044315E"/>
    <w:rsid w:val="00443E6F"/>
    <w:rsid w:val="00444590"/>
    <w:rsid w:val="00444E25"/>
    <w:rsid w:val="004451BE"/>
    <w:rsid w:val="00445379"/>
    <w:rsid w:val="004455AD"/>
    <w:rsid w:val="004457F8"/>
    <w:rsid w:val="00445DB4"/>
    <w:rsid w:val="004461E3"/>
    <w:rsid w:val="00446435"/>
    <w:rsid w:val="0044674A"/>
    <w:rsid w:val="00446778"/>
    <w:rsid w:val="00446898"/>
    <w:rsid w:val="0044698A"/>
    <w:rsid w:val="0044737C"/>
    <w:rsid w:val="00447456"/>
    <w:rsid w:val="00447769"/>
    <w:rsid w:val="0044780B"/>
    <w:rsid w:val="00447D91"/>
    <w:rsid w:val="00450770"/>
    <w:rsid w:val="00450905"/>
    <w:rsid w:val="00451430"/>
    <w:rsid w:val="004516AE"/>
    <w:rsid w:val="00451FF6"/>
    <w:rsid w:val="0045207B"/>
    <w:rsid w:val="00453382"/>
    <w:rsid w:val="004536A9"/>
    <w:rsid w:val="00453828"/>
    <w:rsid w:val="004541E3"/>
    <w:rsid w:val="004547D2"/>
    <w:rsid w:val="004548DD"/>
    <w:rsid w:val="00454EB5"/>
    <w:rsid w:val="00454F12"/>
    <w:rsid w:val="004557E8"/>
    <w:rsid w:val="00455C3B"/>
    <w:rsid w:val="004560B3"/>
    <w:rsid w:val="00456464"/>
    <w:rsid w:val="0045680B"/>
    <w:rsid w:val="00456A57"/>
    <w:rsid w:val="00456CAB"/>
    <w:rsid w:val="004578AF"/>
    <w:rsid w:val="004600B8"/>
    <w:rsid w:val="0046011A"/>
    <w:rsid w:val="004602C3"/>
    <w:rsid w:val="00460415"/>
    <w:rsid w:val="004605B4"/>
    <w:rsid w:val="004607B2"/>
    <w:rsid w:val="004607CF"/>
    <w:rsid w:val="004607DF"/>
    <w:rsid w:val="004610A7"/>
    <w:rsid w:val="004610C4"/>
    <w:rsid w:val="00461487"/>
    <w:rsid w:val="004616FF"/>
    <w:rsid w:val="00461E03"/>
    <w:rsid w:val="00462784"/>
    <w:rsid w:val="00462BBF"/>
    <w:rsid w:val="00462C3F"/>
    <w:rsid w:val="004634A3"/>
    <w:rsid w:val="0046431D"/>
    <w:rsid w:val="00465099"/>
    <w:rsid w:val="0046597F"/>
    <w:rsid w:val="00465FAB"/>
    <w:rsid w:val="004660E6"/>
    <w:rsid w:val="00466234"/>
    <w:rsid w:val="0046697E"/>
    <w:rsid w:val="00466C6D"/>
    <w:rsid w:val="00466EFC"/>
    <w:rsid w:val="0046750B"/>
    <w:rsid w:val="004679A4"/>
    <w:rsid w:val="00470581"/>
    <w:rsid w:val="00471307"/>
    <w:rsid w:val="00471344"/>
    <w:rsid w:val="00471C59"/>
    <w:rsid w:val="0047231C"/>
    <w:rsid w:val="00473717"/>
    <w:rsid w:val="00473772"/>
    <w:rsid w:val="004738B1"/>
    <w:rsid w:val="00473BBD"/>
    <w:rsid w:val="00473CA6"/>
    <w:rsid w:val="0047504F"/>
    <w:rsid w:val="00475765"/>
    <w:rsid w:val="0047585B"/>
    <w:rsid w:val="004759B8"/>
    <w:rsid w:val="004759EE"/>
    <w:rsid w:val="004762A6"/>
    <w:rsid w:val="00476E1E"/>
    <w:rsid w:val="00477041"/>
    <w:rsid w:val="004771DA"/>
    <w:rsid w:val="0047745B"/>
    <w:rsid w:val="004776E4"/>
    <w:rsid w:val="004779AB"/>
    <w:rsid w:val="00477D56"/>
    <w:rsid w:val="00477DD5"/>
    <w:rsid w:val="00477F39"/>
    <w:rsid w:val="004803C4"/>
    <w:rsid w:val="004805AC"/>
    <w:rsid w:val="004806C8"/>
    <w:rsid w:val="00480797"/>
    <w:rsid w:val="00480BFB"/>
    <w:rsid w:val="00481812"/>
    <w:rsid w:val="00481944"/>
    <w:rsid w:val="00482DFA"/>
    <w:rsid w:val="00482FB7"/>
    <w:rsid w:val="0048384D"/>
    <w:rsid w:val="00484585"/>
    <w:rsid w:val="00484A4A"/>
    <w:rsid w:val="00485250"/>
    <w:rsid w:val="004857F4"/>
    <w:rsid w:val="0048585E"/>
    <w:rsid w:val="00485BFF"/>
    <w:rsid w:val="004863FE"/>
    <w:rsid w:val="004866D1"/>
    <w:rsid w:val="00486851"/>
    <w:rsid w:val="00486D36"/>
    <w:rsid w:val="0048784B"/>
    <w:rsid w:val="00487E0D"/>
    <w:rsid w:val="00487F74"/>
    <w:rsid w:val="00490482"/>
    <w:rsid w:val="00490C37"/>
    <w:rsid w:val="00490C4E"/>
    <w:rsid w:val="00490F5E"/>
    <w:rsid w:val="00491013"/>
    <w:rsid w:val="00491363"/>
    <w:rsid w:val="00491B78"/>
    <w:rsid w:val="00491D50"/>
    <w:rsid w:val="004922D4"/>
    <w:rsid w:val="00492E9D"/>
    <w:rsid w:val="00492F25"/>
    <w:rsid w:val="00493158"/>
    <w:rsid w:val="004936FE"/>
    <w:rsid w:val="00493E03"/>
    <w:rsid w:val="00493E70"/>
    <w:rsid w:val="00493F13"/>
    <w:rsid w:val="004949A1"/>
    <w:rsid w:val="004956BD"/>
    <w:rsid w:val="00495E2D"/>
    <w:rsid w:val="004966C8"/>
    <w:rsid w:val="00496747"/>
    <w:rsid w:val="004968C8"/>
    <w:rsid w:val="00496AFC"/>
    <w:rsid w:val="00496E6D"/>
    <w:rsid w:val="00497123"/>
    <w:rsid w:val="004977BF"/>
    <w:rsid w:val="004978AF"/>
    <w:rsid w:val="00497A27"/>
    <w:rsid w:val="00497E5F"/>
    <w:rsid w:val="004A039E"/>
    <w:rsid w:val="004A04F9"/>
    <w:rsid w:val="004A102B"/>
    <w:rsid w:val="004A1E7D"/>
    <w:rsid w:val="004A2314"/>
    <w:rsid w:val="004A25BE"/>
    <w:rsid w:val="004A264B"/>
    <w:rsid w:val="004A2B31"/>
    <w:rsid w:val="004A2D56"/>
    <w:rsid w:val="004A2DF6"/>
    <w:rsid w:val="004A2E45"/>
    <w:rsid w:val="004A32BE"/>
    <w:rsid w:val="004A34C8"/>
    <w:rsid w:val="004A45EC"/>
    <w:rsid w:val="004A4BBD"/>
    <w:rsid w:val="004A4F7A"/>
    <w:rsid w:val="004A50B6"/>
    <w:rsid w:val="004A5452"/>
    <w:rsid w:val="004A5683"/>
    <w:rsid w:val="004A58DD"/>
    <w:rsid w:val="004A5943"/>
    <w:rsid w:val="004A5DF2"/>
    <w:rsid w:val="004A6272"/>
    <w:rsid w:val="004A64F6"/>
    <w:rsid w:val="004A68AA"/>
    <w:rsid w:val="004A6A60"/>
    <w:rsid w:val="004A7053"/>
    <w:rsid w:val="004A7811"/>
    <w:rsid w:val="004A7A6D"/>
    <w:rsid w:val="004B012C"/>
    <w:rsid w:val="004B0A42"/>
    <w:rsid w:val="004B0A49"/>
    <w:rsid w:val="004B1839"/>
    <w:rsid w:val="004B1847"/>
    <w:rsid w:val="004B1A84"/>
    <w:rsid w:val="004B1C2F"/>
    <w:rsid w:val="004B1E03"/>
    <w:rsid w:val="004B1E63"/>
    <w:rsid w:val="004B202E"/>
    <w:rsid w:val="004B2555"/>
    <w:rsid w:val="004B257A"/>
    <w:rsid w:val="004B27F2"/>
    <w:rsid w:val="004B2C58"/>
    <w:rsid w:val="004B2EE8"/>
    <w:rsid w:val="004B3066"/>
    <w:rsid w:val="004B32F0"/>
    <w:rsid w:val="004B334B"/>
    <w:rsid w:val="004B33D5"/>
    <w:rsid w:val="004B3425"/>
    <w:rsid w:val="004B391F"/>
    <w:rsid w:val="004B3A7D"/>
    <w:rsid w:val="004B3D9B"/>
    <w:rsid w:val="004B3F46"/>
    <w:rsid w:val="004B5073"/>
    <w:rsid w:val="004B55EE"/>
    <w:rsid w:val="004B56E2"/>
    <w:rsid w:val="004B59F2"/>
    <w:rsid w:val="004B5C39"/>
    <w:rsid w:val="004B5E3C"/>
    <w:rsid w:val="004B5E3D"/>
    <w:rsid w:val="004B66D4"/>
    <w:rsid w:val="004B674B"/>
    <w:rsid w:val="004B6B00"/>
    <w:rsid w:val="004B6BBB"/>
    <w:rsid w:val="004B71DF"/>
    <w:rsid w:val="004B71EB"/>
    <w:rsid w:val="004B7410"/>
    <w:rsid w:val="004B7427"/>
    <w:rsid w:val="004B7726"/>
    <w:rsid w:val="004B7BA6"/>
    <w:rsid w:val="004C0131"/>
    <w:rsid w:val="004C0455"/>
    <w:rsid w:val="004C0B27"/>
    <w:rsid w:val="004C0BCF"/>
    <w:rsid w:val="004C0C2B"/>
    <w:rsid w:val="004C10EE"/>
    <w:rsid w:val="004C18B6"/>
    <w:rsid w:val="004C1DB4"/>
    <w:rsid w:val="004C221B"/>
    <w:rsid w:val="004C2589"/>
    <w:rsid w:val="004C37DC"/>
    <w:rsid w:val="004C389D"/>
    <w:rsid w:val="004C3B66"/>
    <w:rsid w:val="004C3B84"/>
    <w:rsid w:val="004C3C46"/>
    <w:rsid w:val="004C3FF6"/>
    <w:rsid w:val="004C4574"/>
    <w:rsid w:val="004C51CC"/>
    <w:rsid w:val="004C5325"/>
    <w:rsid w:val="004C6039"/>
    <w:rsid w:val="004C6120"/>
    <w:rsid w:val="004C6128"/>
    <w:rsid w:val="004C6454"/>
    <w:rsid w:val="004C68F6"/>
    <w:rsid w:val="004C6BD5"/>
    <w:rsid w:val="004C6BEC"/>
    <w:rsid w:val="004C7388"/>
    <w:rsid w:val="004C73E8"/>
    <w:rsid w:val="004C745A"/>
    <w:rsid w:val="004C7906"/>
    <w:rsid w:val="004C7B92"/>
    <w:rsid w:val="004C7C6B"/>
    <w:rsid w:val="004C7F31"/>
    <w:rsid w:val="004D0171"/>
    <w:rsid w:val="004D067D"/>
    <w:rsid w:val="004D0845"/>
    <w:rsid w:val="004D0BF4"/>
    <w:rsid w:val="004D1478"/>
    <w:rsid w:val="004D1EF0"/>
    <w:rsid w:val="004D2921"/>
    <w:rsid w:val="004D2A15"/>
    <w:rsid w:val="004D31EC"/>
    <w:rsid w:val="004D35B9"/>
    <w:rsid w:val="004D3BC2"/>
    <w:rsid w:val="004D3CFC"/>
    <w:rsid w:val="004D478C"/>
    <w:rsid w:val="004D49FB"/>
    <w:rsid w:val="004D4D80"/>
    <w:rsid w:val="004D53D5"/>
    <w:rsid w:val="004D5EC5"/>
    <w:rsid w:val="004D6084"/>
    <w:rsid w:val="004D6380"/>
    <w:rsid w:val="004D64AD"/>
    <w:rsid w:val="004D6C28"/>
    <w:rsid w:val="004D6E7B"/>
    <w:rsid w:val="004D70A5"/>
    <w:rsid w:val="004E0443"/>
    <w:rsid w:val="004E04C3"/>
    <w:rsid w:val="004E0903"/>
    <w:rsid w:val="004E0C2B"/>
    <w:rsid w:val="004E1496"/>
    <w:rsid w:val="004E2101"/>
    <w:rsid w:val="004E2742"/>
    <w:rsid w:val="004E2A32"/>
    <w:rsid w:val="004E338E"/>
    <w:rsid w:val="004E34AD"/>
    <w:rsid w:val="004E3694"/>
    <w:rsid w:val="004E3859"/>
    <w:rsid w:val="004E395B"/>
    <w:rsid w:val="004E3AFA"/>
    <w:rsid w:val="004E3E70"/>
    <w:rsid w:val="004E44A8"/>
    <w:rsid w:val="004E4A00"/>
    <w:rsid w:val="004E4A39"/>
    <w:rsid w:val="004E4BD2"/>
    <w:rsid w:val="004E4E9E"/>
    <w:rsid w:val="004E4F97"/>
    <w:rsid w:val="004E5139"/>
    <w:rsid w:val="004E51CB"/>
    <w:rsid w:val="004E55FF"/>
    <w:rsid w:val="004E56C6"/>
    <w:rsid w:val="004E577D"/>
    <w:rsid w:val="004E5C95"/>
    <w:rsid w:val="004E5DBA"/>
    <w:rsid w:val="004E6845"/>
    <w:rsid w:val="004E69AE"/>
    <w:rsid w:val="004E7C10"/>
    <w:rsid w:val="004E7FF4"/>
    <w:rsid w:val="004F07AC"/>
    <w:rsid w:val="004F07CE"/>
    <w:rsid w:val="004F09AB"/>
    <w:rsid w:val="004F0CEC"/>
    <w:rsid w:val="004F2145"/>
    <w:rsid w:val="004F26A3"/>
    <w:rsid w:val="004F26C9"/>
    <w:rsid w:val="004F2C49"/>
    <w:rsid w:val="004F3071"/>
    <w:rsid w:val="004F3405"/>
    <w:rsid w:val="004F382B"/>
    <w:rsid w:val="004F3861"/>
    <w:rsid w:val="004F3EC3"/>
    <w:rsid w:val="004F3EFE"/>
    <w:rsid w:val="004F418B"/>
    <w:rsid w:val="004F4456"/>
    <w:rsid w:val="004F4536"/>
    <w:rsid w:val="004F479C"/>
    <w:rsid w:val="004F47A1"/>
    <w:rsid w:val="004F4C85"/>
    <w:rsid w:val="004F4DF3"/>
    <w:rsid w:val="004F4E20"/>
    <w:rsid w:val="004F520C"/>
    <w:rsid w:val="004F55BF"/>
    <w:rsid w:val="004F56DC"/>
    <w:rsid w:val="004F692F"/>
    <w:rsid w:val="004F6D5B"/>
    <w:rsid w:val="004F6E86"/>
    <w:rsid w:val="004F7F5B"/>
    <w:rsid w:val="005005A5"/>
    <w:rsid w:val="005006C6"/>
    <w:rsid w:val="00500E46"/>
    <w:rsid w:val="00501089"/>
    <w:rsid w:val="005013D4"/>
    <w:rsid w:val="00501CB5"/>
    <w:rsid w:val="0050202A"/>
    <w:rsid w:val="00502098"/>
    <w:rsid w:val="005020F9"/>
    <w:rsid w:val="00502999"/>
    <w:rsid w:val="0050300B"/>
    <w:rsid w:val="005030FB"/>
    <w:rsid w:val="005035A4"/>
    <w:rsid w:val="00503936"/>
    <w:rsid w:val="00503A45"/>
    <w:rsid w:val="00503C37"/>
    <w:rsid w:val="005040FE"/>
    <w:rsid w:val="0050456D"/>
    <w:rsid w:val="005048A8"/>
    <w:rsid w:val="005050F2"/>
    <w:rsid w:val="005053C4"/>
    <w:rsid w:val="00506292"/>
    <w:rsid w:val="00506F11"/>
    <w:rsid w:val="005071ED"/>
    <w:rsid w:val="00507858"/>
    <w:rsid w:val="005078CA"/>
    <w:rsid w:val="00507C68"/>
    <w:rsid w:val="00507FCC"/>
    <w:rsid w:val="005102B4"/>
    <w:rsid w:val="00510B31"/>
    <w:rsid w:val="005110BD"/>
    <w:rsid w:val="00511488"/>
    <w:rsid w:val="0051156D"/>
    <w:rsid w:val="005115CD"/>
    <w:rsid w:val="00511E63"/>
    <w:rsid w:val="00511FC5"/>
    <w:rsid w:val="00512324"/>
    <w:rsid w:val="0051236C"/>
    <w:rsid w:val="005124C7"/>
    <w:rsid w:val="005124E4"/>
    <w:rsid w:val="005128AB"/>
    <w:rsid w:val="0051347C"/>
    <w:rsid w:val="00513899"/>
    <w:rsid w:val="00513E77"/>
    <w:rsid w:val="00513FD7"/>
    <w:rsid w:val="005141E1"/>
    <w:rsid w:val="00514440"/>
    <w:rsid w:val="005144AA"/>
    <w:rsid w:val="00515284"/>
    <w:rsid w:val="00515A5C"/>
    <w:rsid w:val="00515A8E"/>
    <w:rsid w:val="00515CFE"/>
    <w:rsid w:val="0051617D"/>
    <w:rsid w:val="00516357"/>
    <w:rsid w:val="005165F9"/>
    <w:rsid w:val="00516B9A"/>
    <w:rsid w:val="00516E31"/>
    <w:rsid w:val="00517C02"/>
    <w:rsid w:val="00517E34"/>
    <w:rsid w:val="005203EE"/>
    <w:rsid w:val="00520752"/>
    <w:rsid w:val="00521076"/>
    <w:rsid w:val="00521706"/>
    <w:rsid w:val="0052181B"/>
    <w:rsid w:val="00521E36"/>
    <w:rsid w:val="005226FE"/>
    <w:rsid w:val="0052275C"/>
    <w:rsid w:val="00522A5F"/>
    <w:rsid w:val="005234C3"/>
    <w:rsid w:val="00523C5A"/>
    <w:rsid w:val="00523F46"/>
    <w:rsid w:val="00525261"/>
    <w:rsid w:val="0052528D"/>
    <w:rsid w:val="0052581B"/>
    <w:rsid w:val="00526431"/>
    <w:rsid w:val="0052672E"/>
    <w:rsid w:val="00526F80"/>
    <w:rsid w:val="0053085B"/>
    <w:rsid w:val="00530F65"/>
    <w:rsid w:val="005313A3"/>
    <w:rsid w:val="0053155B"/>
    <w:rsid w:val="00531A4B"/>
    <w:rsid w:val="005320B0"/>
    <w:rsid w:val="00532579"/>
    <w:rsid w:val="00532BF1"/>
    <w:rsid w:val="00532C13"/>
    <w:rsid w:val="00533922"/>
    <w:rsid w:val="00533CC3"/>
    <w:rsid w:val="00533DA9"/>
    <w:rsid w:val="005342D6"/>
    <w:rsid w:val="005343DD"/>
    <w:rsid w:val="00534426"/>
    <w:rsid w:val="005347B3"/>
    <w:rsid w:val="00534AD8"/>
    <w:rsid w:val="005350AA"/>
    <w:rsid w:val="005355EC"/>
    <w:rsid w:val="00536342"/>
    <w:rsid w:val="00536841"/>
    <w:rsid w:val="00536F54"/>
    <w:rsid w:val="00537C51"/>
    <w:rsid w:val="00537CF5"/>
    <w:rsid w:val="00537D30"/>
    <w:rsid w:val="0054173D"/>
    <w:rsid w:val="0054188D"/>
    <w:rsid w:val="00541C45"/>
    <w:rsid w:val="00541FDB"/>
    <w:rsid w:val="00542202"/>
    <w:rsid w:val="00542729"/>
    <w:rsid w:val="0054288D"/>
    <w:rsid w:val="00542AF1"/>
    <w:rsid w:val="00543099"/>
    <w:rsid w:val="005431D2"/>
    <w:rsid w:val="00543609"/>
    <w:rsid w:val="005437BA"/>
    <w:rsid w:val="005441D3"/>
    <w:rsid w:val="0054432E"/>
    <w:rsid w:val="00544E57"/>
    <w:rsid w:val="00544E63"/>
    <w:rsid w:val="00545A1E"/>
    <w:rsid w:val="00545F25"/>
    <w:rsid w:val="005460B0"/>
    <w:rsid w:val="0054652D"/>
    <w:rsid w:val="00546800"/>
    <w:rsid w:val="00546B78"/>
    <w:rsid w:val="00546BD2"/>
    <w:rsid w:val="00546C42"/>
    <w:rsid w:val="00547260"/>
    <w:rsid w:val="0054730B"/>
    <w:rsid w:val="00547926"/>
    <w:rsid w:val="00547C36"/>
    <w:rsid w:val="005500AB"/>
    <w:rsid w:val="005507E8"/>
    <w:rsid w:val="005508F1"/>
    <w:rsid w:val="00550953"/>
    <w:rsid w:val="00550C9C"/>
    <w:rsid w:val="00550D13"/>
    <w:rsid w:val="00550D68"/>
    <w:rsid w:val="005512C0"/>
    <w:rsid w:val="005515FC"/>
    <w:rsid w:val="0055160F"/>
    <w:rsid w:val="00551908"/>
    <w:rsid w:val="0055281C"/>
    <w:rsid w:val="00552919"/>
    <w:rsid w:val="00552D62"/>
    <w:rsid w:val="00552D84"/>
    <w:rsid w:val="005534C9"/>
    <w:rsid w:val="00553CE2"/>
    <w:rsid w:val="00553D54"/>
    <w:rsid w:val="00553E2B"/>
    <w:rsid w:val="0055413D"/>
    <w:rsid w:val="005541AC"/>
    <w:rsid w:val="00554605"/>
    <w:rsid w:val="00554A49"/>
    <w:rsid w:val="00554D1E"/>
    <w:rsid w:val="00554F9B"/>
    <w:rsid w:val="0055590A"/>
    <w:rsid w:val="00556A24"/>
    <w:rsid w:val="00556C66"/>
    <w:rsid w:val="005578D0"/>
    <w:rsid w:val="00557D50"/>
    <w:rsid w:val="00557FE4"/>
    <w:rsid w:val="0056119B"/>
    <w:rsid w:val="00561A2D"/>
    <w:rsid w:val="00561C36"/>
    <w:rsid w:val="00561C40"/>
    <w:rsid w:val="00562C02"/>
    <w:rsid w:val="00562E0D"/>
    <w:rsid w:val="00562E5B"/>
    <w:rsid w:val="00562F9C"/>
    <w:rsid w:val="00563013"/>
    <w:rsid w:val="005630EB"/>
    <w:rsid w:val="005633FE"/>
    <w:rsid w:val="00563803"/>
    <w:rsid w:val="005638D1"/>
    <w:rsid w:val="00564037"/>
    <w:rsid w:val="00564242"/>
    <w:rsid w:val="00564471"/>
    <w:rsid w:val="005648B9"/>
    <w:rsid w:val="00564919"/>
    <w:rsid w:val="005649B3"/>
    <w:rsid w:val="00564C21"/>
    <w:rsid w:val="0056525F"/>
    <w:rsid w:val="005659F0"/>
    <w:rsid w:val="00566B69"/>
    <w:rsid w:val="00566EBE"/>
    <w:rsid w:val="00567627"/>
    <w:rsid w:val="00567874"/>
    <w:rsid w:val="00567C09"/>
    <w:rsid w:val="00567E20"/>
    <w:rsid w:val="00570155"/>
    <w:rsid w:val="005705C2"/>
    <w:rsid w:val="0057129B"/>
    <w:rsid w:val="0057181C"/>
    <w:rsid w:val="005727ED"/>
    <w:rsid w:val="0057298D"/>
    <w:rsid w:val="00572ECC"/>
    <w:rsid w:val="00572F0A"/>
    <w:rsid w:val="005738E6"/>
    <w:rsid w:val="00573A08"/>
    <w:rsid w:val="00573B01"/>
    <w:rsid w:val="00573EBB"/>
    <w:rsid w:val="00573FC5"/>
    <w:rsid w:val="00574094"/>
    <w:rsid w:val="005742A4"/>
    <w:rsid w:val="0057454E"/>
    <w:rsid w:val="005745D9"/>
    <w:rsid w:val="00575512"/>
    <w:rsid w:val="005755F5"/>
    <w:rsid w:val="00575D17"/>
    <w:rsid w:val="00575D80"/>
    <w:rsid w:val="00575DB0"/>
    <w:rsid w:val="0057616D"/>
    <w:rsid w:val="005764A9"/>
    <w:rsid w:val="005765F3"/>
    <w:rsid w:val="00576788"/>
    <w:rsid w:val="00576AF2"/>
    <w:rsid w:val="005770D2"/>
    <w:rsid w:val="00577423"/>
    <w:rsid w:val="0057743A"/>
    <w:rsid w:val="0057760A"/>
    <w:rsid w:val="00577E41"/>
    <w:rsid w:val="00581A3C"/>
    <w:rsid w:val="00581D86"/>
    <w:rsid w:val="00582027"/>
    <w:rsid w:val="00582181"/>
    <w:rsid w:val="005826B8"/>
    <w:rsid w:val="005826BB"/>
    <w:rsid w:val="005826C3"/>
    <w:rsid w:val="00582994"/>
    <w:rsid w:val="00582C51"/>
    <w:rsid w:val="00582F8C"/>
    <w:rsid w:val="00583125"/>
    <w:rsid w:val="005831B5"/>
    <w:rsid w:val="00583C64"/>
    <w:rsid w:val="00583C82"/>
    <w:rsid w:val="00583E5A"/>
    <w:rsid w:val="00583FAE"/>
    <w:rsid w:val="00583FC2"/>
    <w:rsid w:val="005848B6"/>
    <w:rsid w:val="005851A6"/>
    <w:rsid w:val="005856BE"/>
    <w:rsid w:val="005859DF"/>
    <w:rsid w:val="00586310"/>
    <w:rsid w:val="005866E6"/>
    <w:rsid w:val="00586B75"/>
    <w:rsid w:val="00587112"/>
    <w:rsid w:val="00587442"/>
    <w:rsid w:val="0058750A"/>
    <w:rsid w:val="00587726"/>
    <w:rsid w:val="00587860"/>
    <w:rsid w:val="00587D86"/>
    <w:rsid w:val="005904C3"/>
    <w:rsid w:val="005905F8"/>
    <w:rsid w:val="00590F60"/>
    <w:rsid w:val="0059154A"/>
    <w:rsid w:val="00592460"/>
    <w:rsid w:val="00592C8F"/>
    <w:rsid w:val="0059335C"/>
    <w:rsid w:val="005937C3"/>
    <w:rsid w:val="00593985"/>
    <w:rsid w:val="005948EB"/>
    <w:rsid w:val="00594ABE"/>
    <w:rsid w:val="00594E8B"/>
    <w:rsid w:val="0059567B"/>
    <w:rsid w:val="005956F6"/>
    <w:rsid w:val="00595B93"/>
    <w:rsid w:val="005960A5"/>
    <w:rsid w:val="0059621B"/>
    <w:rsid w:val="0059681B"/>
    <w:rsid w:val="005973C5"/>
    <w:rsid w:val="00597484"/>
    <w:rsid w:val="00597A4F"/>
    <w:rsid w:val="00597B07"/>
    <w:rsid w:val="005A03AB"/>
    <w:rsid w:val="005A0627"/>
    <w:rsid w:val="005A0AD4"/>
    <w:rsid w:val="005A140E"/>
    <w:rsid w:val="005A16C0"/>
    <w:rsid w:val="005A1D7C"/>
    <w:rsid w:val="005A208E"/>
    <w:rsid w:val="005A220C"/>
    <w:rsid w:val="005A23D9"/>
    <w:rsid w:val="005A2E84"/>
    <w:rsid w:val="005A374E"/>
    <w:rsid w:val="005A3E51"/>
    <w:rsid w:val="005A3E64"/>
    <w:rsid w:val="005A3E93"/>
    <w:rsid w:val="005A45BA"/>
    <w:rsid w:val="005A52D9"/>
    <w:rsid w:val="005A52DA"/>
    <w:rsid w:val="005A5929"/>
    <w:rsid w:val="005A6553"/>
    <w:rsid w:val="005A66FE"/>
    <w:rsid w:val="005A6C43"/>
    <w:rsid w:val="005A74AD"/>
    <w:rsid w:val="005A77E9"/>
    <w:rsid w:val="005B044F"/>
    <w:rsid w:val="005B0C65"/>
    <w:rsid w:val="005B10B2"/>
    <w:rsid w:val="005B125E"/>
    <w:rsid w:val="005B13B5"/>
    <w:rsid w:val="005B193F"/>
    <w:rsid w:val="005B1AB5"/>
    <w:rsid w:val="005B1E8A"/>
    <w:rsid w:val="005B3132"/>
    <w:rsid w:val="005B320E"/>
    <w:rsid w:val="005B3818"/>
    <w:rsid w:val="005B3DC4"/>
    <w:rsid w:val="005B4952"/>
    <w:rsid w:val="005B4F9A"/>
    <w:rsid w:val="005B53D9"/>
    <w:rsid w:val="005B58B3"/>
    <w:rsid w:val="005B591F"/>
    <w:rsid w:val="005B5B63"/>
    <w:rsid w:val="005B5D38"/>
    <w:rsid w:val="005B60A2"/>
    <w:rsid w:val="005B60AC"/>
    <w:rsid w:val="005B61AF"/>
    <w:rsid w:val="005B637C"/>
    <w:rsid w:val="005B67F0"/>
    <w:rsid w:val="005B70F1"/>
    <w:rsid w:val="005B745E"/>
    <w:rsid w:val="005B7699"/>
    <w:rsid w:val="005B785E"/>
    <w:rsid w:val="005C01AE"/>
    <w:rsid w:val="005C04E0"/>
    <w:rsid w:val="005C0A76"/>
    <w:rsid w:val="005C1499"/>
    <w:rsid w:val="005C14E0"/>
    <w:rsid w:val="005C186F"/>
    <w:rsid w:val="005C1938"/>
    <w:rsid w:val="005C1B52"/>
    <w:rsid w:val="005C2160"/>
    <w:rsid w:val="005C2B6A"/>
    <w:rsid w:val="005C2D86"/>
    <w:rsid w:val="005C3862"/>
    <w:rsid w:val="005C4654"/>
    <w:rsid w:val="005C482A"/>
    <w:rsid w:val="005C4CFF"/>
    <w:rsid w:val="005C5266"/>
    <w:rsid w:val="005C6254"/>
    <w:rsid w:val="005C6F40"/>
    <w:rsid w:val="005C71B1"/>
    <w:rsid w:val="005C7297"/>
    <w:rsid w:val="005C7688"/>
    <w:rsid w:val="005D0534"/>
    <w:rsid w:val="005D0588"/>
    <w:rsid w:val="005D0F70"/>
    <w:rsid w:val="005D1198"/>
    <w:rsid w:val="005D1715"/>
    <w:rsid w:val="005D265C"/>
    <w:rsid w:val="005D2BDF"/>
    <w:rsid w:val="005D2E52"/>
    <w:rsid w:val="005D3585"/>
    <w:rsid w:val="005D444E"/>
    <w:rsid w:val="005D4ABC"/>
    <w:rsid w:val="005D4B82"/>
    <w:rsid w:val="005D4CA3"/>
    <w:rsid w:val="005D5B00"/>
    <w:rsid w:val="005D6518"/>
    <w:rsid w:val="005D67C6"/>
    <w:rsid w:val="005D681D"/>
    <w:rsid w:val="005D7AC3"/>
    <w:rsid w:val="005D7BB8"/>
    <w:rsid w:val="005E0664"/>
    <w:rsid w:val="005E0BF4"/>
    <w:rsid w:val="005E0D4C"/>
    <w:rsid w:val="005E0E98"/>
    <w:rsid w:val="005E1C7E"/>
    <w:rsid w:val="005E1FE0"/>
    <w:rsid w:val="005E207B"/>
    <w:rsid w:val="005E25E3"/>
    <w:rsid w:val="005E2711"/>
    <w:rsid w:val="005E29DF"/>
    <w:rsid w:val="005E2A68"/>
    <w:rsid w:val="005E2AF1"/>
    <w:rsid w:val="005E2CF2"/>
    <w:rsid w:val="005E347E"/>
    <w:rsid w:val="005E367A"/>
    <w:rsid w:val="005E37F1"/>
    <w:rsid w:val="005E3822"/>
    <w:rsid w:val="005E394C"/>
    <w:rsid w:val="005E3A7E"/>
    <w:rsid w:val="005E40D2"/>
    <w:rsid w:val="005E4305"/>
    <w:rsid w:val="005E48BF"/>
    <w:rsid w:val="005E4948"/>
    <w:rsid w:val="005E5607"/>
    <w:rsid w:val="005E5781"/>
    <w:rsid w:val="005E5AFA"/>
    <w:rsid w:val="005E60CF"/>
    <w:rsid w:val="005E7637"/>
    <w:rsid w:val="005E796A"/>
    <w:rsid w:val="005E7DEB"/>
    <w:rsid w:val="005E7FE4"/>
    <w:rsid w:val="005F0808"/>
    <w:rsid w:val="005F1DD2"/>
    <w:rsid w:val="005F2021"/>
    <w:rsid w:val="005F20B9"/>
    <w:rsid w:val="005F2154"/>
    <w:rsid w:val="005F23C1"/>
    <w:rsid w:val="005F2416"/>
    <w:rsid w:val="005F2761"/>
    <w:rsid w:val="005F29BA"/>
    <w:rsid w:val="005F36DD"/>
    <w:rsid w:val="005F37B3"/>
    <w:rsid w:val="005F37E0"/>
    <w:rsid w:val="005F39D7"/>
    <w:rsid w:val="005F3B11"/>
    <w:rsid w:val="005F3BDF"/>
    <w:rsid w:val="005F3FD6"/>
    <w:rsid w:val="005F43DA"/>
    <w:rsid w:val="005F469D"/>
    <w:rsid w:val="005F4F2C"/>
    <w:rsid w:val="005F52F6"/>
    <w:rsid w:val="005F5920"/>
    <w:rsid w:val="005F59CC"/>
    <w:rsid w:val="005F6639"/>
    <w:rsid w:val="005F6853"/>
    <w:rsid w:val="005F6D54"/>
    <w:rsid w:val="005F7936"/>
    <w:rsid w:val="005F7DA5"/>
    <w:rsid w:val="00600CA1"/>
    <w:rsid w:val="0060136B"/>
    <w:rsid w:val="00601564"/>
    <w:rsid w:val="00601E46"/>
    <w:rsid w:val="0060269F"/>
    <w:rsid w:val="00602B85"/>
    <w:rsid w:val="00602D4A"/>
    <w:rsid w:val="00603392"/>
    <w:rsid w:val="00603D7A"/>
    <w:rsid w:val="00603E86"/>
    <w:rsid w:val="00604167"/>
    <w:rsid w:val="00604274"/>
    <w:rsid w:val="006043F7"/>
    <w:rsid w:val="006044DF"/>
    <w:rsid w:val="006046E5"/>
    <w:rsid w:val="00604FC2"/>
    <w:rsid w:val="00605A72"/>
    <w:rsid w:val="00605BBC"/>
    <w:rsid w:val="00605F12"/>
    <w:rsid w:val="006065E2"/>
    <w:rsid w:val="0060667F"/>
    <w:rsid w:val="00606BA7"/>
    <w:rsid w:val="006072A3"/>
    <w:rsid w:val="00610767"/>
    <w:rsid w:val="0061146B"/>
    <w:rsid w:val="00611981"/>
    <w:rsid w:val="00611A2F"/>
    <w:rsid w:val="00611D87"/>
    <w:rsid w:val="006128DB"/>
    <w:rsid w:val="006129A5"/>
    <w:rsid w:val="00612CC0"/>
    <w:rsid w:val="00613543"/>
    <w:rsid w:val="00613D90"/>
    <w:rsid w:val="00613EE7"/>
    <w:rsid w:val="00614B3B"/>
    <w:rsid w:val="0061529C"/>
    <w:rsid w:val="00615894"/>
    <w:rsid w:val="006158DF"/>
    <w:rsid w:val="00615A0D"/>
    <w:rsid w:val="00615C69"/>
    <w:rsid w:val="00616574"/>
    <w:rsid w:val="00616809"/>
    <w:rsid w:val="00616D40"/>
    <w:rsid w:val="00616F27"/>
    <w:rsid w:val="00617C2E"/>
    <w:rsid w:val="006206BE"/>
    <w:rsid w:val="006207B5"/>
    <w:rsid w:val="0062149F"/>
    <w:rsid w:val="00621AF0"/>
    <w:rsid w:val="00621D68"/>
    <w:rsid w:val="00621EB2"/>
    <w:rsid w:val="00622184"/>
    <w:rsid w:val="0062265D"/>
    <w:rsid w:val="006228FA"/>
    <w:rsid w:val="00622AA9"/>
    <w:rsid w:val="00622FEC"/>
    <w:rsid w:val="006232F7"/>
    <w:rsid w:val="00623442"/>
    <w:rsid w:val="00623D2E"/>
    <w:rsid w:val="006247DD"/>
    <w:rsid w:val="00624878"/>
    <w:rsid w:val="00624BDC"/>
    <w:rsid w:val="0062543C"/>
    <w:rsid w:val="006255C8"/>
    <w:rsid w:val="00625620"/>
    <w:rsid w:val="00625797"/>
    <w:rsid w:val="00625FF9"/>
    <w:rsid w:val="0062688A"/>
    <w:rsid w:val="006269A4"/>
    <w:rsid w:val="00626CC4"/>
    <w:rsid w:val="00627633"/>
    <w:rsid w:val="006276F5"/>
    <w:rsid w:val="0063042F"/>
    <w:rsid w:val="00630523"/>
    <w:rsid w:val="006305FE"/>
    <w:rsid w:val="0063066D"/>
    <w:rsid w:val="00631897"/>
    <w:rsid w:val="006318B8"/>
    <w:rsid w:val="00631D8D"/>
    <w:rsid w:val="00632059"/>
    <w:rsid w:val="00632737"/>
    <w:rsid w:val="00632A89"/>
    <w:rsid w:val="00632AAB"/>
    <w:rsid w:val="00632CFB"/>
    <w:rsid w:val="00632EEE"/>
    <w:rsid w:val="00632F07"/>
    <w:rsid w:val="00633489"/>
    <w:rsid w:val="00633758"/>
    <w:rsid w:val="00633813"/>
    <w:rsid w:val="00633CDA"/>
    <w:rsid w:val="00634485"/>
    <w:rsid w:val="00634733"/>
    <w:rsid w:val="00634BCD"/>
    <w:rsid w:val="00634E94"/>
    <w:rsid w:val="006352B2"/>
    <w:rsid w:val="0063537C"/>
    <w:rsid w:val="00635387"/>
    <w:rsid w:val="00635403"/>
    <w:rsid w:val="00635BDB"/>
    <w:rsid w:val="006361B5"/>
    <w:rsid w:val="00636672"/>
    <w:rsid w:val="00636BBC"/>
    <w:rsid w:val="00636D57"/>
    <w:rsid w:val="00636F83"/>
    <w:rsid w:val="00637332"/>
    <w:rsid w:val="0063759F"/>
    <w:rsid w:val="006375BC"/>
    <w:rsid w:val="00637C99"/>
    <w:rsid w:val="00640062"/>
    <w:rsid w:val="006404B8"/>
    <w:rsid w:val="006405BC"/>
    <w:rsid w:val="0064069F"/>
    <w:rsid w:val="00640A0F"/>
    <w:rsid w:val="00640EFD"/>
    <w:rsid w:val="00641006"/>
    <w:rsid w:val="006413BF"/>
    <w:rsid w:val="00641546"/>
    <w:rsid w:val="00641914"/>
    <w:rsid w:val="00642117"/>
    <w:rsid w:val="00642765"/>
    <w:rsid w:val="00642A98"/>
    <w:rsid w:val="00642CF5"/>
    <w:rsid w:val="00643571"/>
    <w:rsid w:val="00643875"/>
    <w:rsid w:val="006446ED"/>
    <w:rsid w:val="006446F7"/>
    <w:rsid w:val="006458C8"/>
    <w:rsid w:val="00645AB2"/>
    <w:rsid w:val="00645C21"/>
    <w:rsid w:val="00645ED1"/>
    <w:rsid w:val="006468B7"/>
    <w:rsid w:val="00646B5A"/>
    <w:rsid w:val="0064754E"/>
    <w:rsid w:val="00647830"/>
    <w:rsid w:val="00647ABE"/>
    <w:rsid w:val="00647C67"/>
    <w:rsid w:val="00647C80"/>
    <w:rsid w:val="0065005F"/>
    <w:rsid w:val="00650521"/>
    <w:rsid w:val="00651128"/>
    <w:rsid w:val="00651D82"/>
    <w:rsid w:val="0065341F"/>
    <w:rsid w:val="006534B3"/>
    <w:rsid w:val="00653C40"/>
    <w:rsid w:val="006547A4"/>
    <w:rsid w:val="00654B25"/>
    <w:rsid w:val="00654C77"/>
    <w:rsid w:val="006556AF"/>
    <w:rsid w:val="00655EDC"/>
    <w:rsid w:val="00656071"/>
    <w:rsid w:val="0065618E"/>
    <w:rsid w:val="00656249"/>
    <w:rsid w:val="006568D9"/>
    <w:rsid w:val="00656AA1"/>
    <w:rsid w:val="00656BC7"/>
    <w:rsid w:val="006578F9"/>
    <w:rsid w:val="00657A9C"/>
    <w:rsid w:val="006609EA"/>
    <w:rsid w:val="00661020"/>
    <w:rsid w:val="00661C06"/>
    <w:rsid w:val="006625D0"/>
    <w:rsid w:val="006628D7"/>
    <w:rsid w:val="00662A13"/>
    <w:rsid w:val="0066330A"/>
    <w:rsid w:val="006633E8"/>
    <w:rsid w:val="0066378C"/>
    <w:rsid w:val="0066389D"/>
    <w:rsid w:val="0066395F"/>
    <w:rsid w:val="00663A14"/>
    <w:rsid w:val="00664DDC"/>
    <w:rsid w:val="006650CD"/>
    <w:rsid w:val="00665203"/>
    <w:rsid w:val="00665771"/>
    <w:rsid w:val="006662D4"/>
    <w:rsid w:val="00666397"/>
    <w:rsid w:val="006663C6"/>
    <w:rsid w:val="006663FF"/>
    <w:rsid w:val="00666A33"/>
    <w:rsid w:val="00666B86"/>
    <w:rsid w:val="00666DE0"/>
    <w:rsid w:val="0066721B"/>
    <w:rsid w:val="00667856"/>
    <w:rsid w:val="00667934"/>
    <w:rsid w:val="00667B18"/>
    <w:rsid w:val="00667FF7"/>
    <w:rsid w:val="006703B2"/>
    <w:rsid w:val="006713AE"/>
    <w:rsid w:val="00671FA7"/>
    <w:rsid w:val="0067208C"/>
    <w:rsid w:val="0067228D"/>
    <w:rsid w:val="0067236D"/>
    <w:rsid w:val="00672BCB"/>
    <w:rsid w:val="00672EB5"/>
    <w:rsid w:val="0067306F"/>
    <w:rsid w:val="006731A6"/>
    <w:rsid w:val="006734E8"/>
    <w:rsid w:val="00673966"/>
    <w:rsid w:val="00673E78"/>
    <w:rsid w:val="006747F8"/>
    <w:rsid w:val="00674867"/>
    <w:rsid w:val="00674AAD"/>
    <w:rsid w:val="00674D77"/>
    <w:rsid w:val="00674DFF"/>
    <w:rsid w:val="00674F89"/>
    <w:rsid w:val="006752EA"/>
    <w:rsid w:val="00675BF6"/>
    <w:rsid w:val="00675DAF"/>
    <w:rsid w:val="00675EE7"/>
    <w:rsid w:val="0067641E"/>
    <w:rsid w:val="006765E8"/>
    <w:rsid w:val="006769FA"/>
    <w:rsid w:val="00676C66"/>
    <w:rsid w:val="0067722A"/>
    <w:rsid w:val="0067767F"/>
    <w:rsid w:val="006808AF"/>
    <w:rsid w:val="00680DC6"/>
    <w:rsid w:val="00680DCF"/>
    <w:rsid w:val="00680F45"/>
    <w:rsid w:val="00680FA0"/>
    <w:rsid w:val="00680FC2"/>
    <w:rsid w:val="0068111A"/>
    <w:rsid w:val="00681570"/>
    <w:rsid w:val="00681D74"/>
    <w:rsid w:val="006823E9"/>
    <w:rsid w:val="0068243C"/>
    <w:rsid w:val="006829B2"/>
    <w:rsid w:val="00682FF2"/>
    <w:rsid w:val="00683187"/>
    <w:rsid w:val="00683C6A"/>
    <w:rsid w:val="00683C89"/>
    <w:rsid w:val="00683E11"/>
    <w:rsid w:val="00684A40"/>
    <w:rsid w:val="00685344"/>
    <w:rsid w:val="00685585"/>
    <w:rsid w:val="00687473"/>
    <w:rsid w:val="006900F1"/>
    <w:rsid w:val="00690922"/>
    <w:rsid w:val="00690A17"/>
    <w:rsid w:val="00690BF6"/>
    <w:rsid w:val="00690CC7"/>
    <w:rsid w:val="00691166"/>
    <w:rsid w:val="0069149E"/>
    <w:rsid w:val="006917E1"/>
    <w:rsid w:val="00691806"/>
    <w:rsid w:val="00691971"/>
    <w:rsid w:val="00691F6C"/>
    <w:rsid w:val="00693012"/>
    <w:rsid w:val="0069314A"/>
    <w:rsid w:val="00693257"/>
    <w:rsid w:val="00693691"/>
    <w:rsid w:val="00693698"/>
    <w:rsid w:val="00693728"/>
    <w:rsid w:val="00693DAB"/>
    <w:rsid w:val="00693DDC"/>
    <w:rsid w:val="0069429D"/>
    <w:rsid w:val="006942AF"/>
    <w:rsid w:val="006949A2"/>
    <w:rsid w:val="00694DF6"/>
    <w:rsid w:val="00695AF3"/>
    <w:rsid w:val="00696267"/>
    <w:rsid w:val="00696313"/>
    <w:rsid w:val="0069649E"/>
    <w:rsid w:val="0069664B"/>
    <w:rsid w:val="006972A6"/>
    <w:rsid w:val="006972B8"/>
    <w:rsid w:val="00697464"/>
    <w:rsid w:val="00697598"/>
    <w:rsid w:val="006A009C"/>
    <w:rsid w:val="006A0139"/>
    <w:rsid w:val="006A0559"/>
    <w:rsid w:val="006A0961"/>
    <w:rsid w:val="006A0CB5"/>
    <w:rsid w:val="006A0E74"/>
    <w:rsid w:val="006A134D"/>
    <w:rsid w:val="006A190C"/>
    <w:rsid w:val="006A1BFA"/>
    <w:rsid w:val="006A1F1E"/>
    <w:rsid w:val="006A20FE"/>
    <w:rsid w:val="006A235A"/>
    <w:rsid w:val="006A2D2E"/>
    <w:rsid w:val="006A3328"/>
    <w:rsid w:val="006A34B8"/>
    <w:rsid w:val="006A3A60"/>
    <w:rsid w:val="006A4C1A"/>
    <w:rsid w:val="006A5307"/>
    <w:rsid w:val="006A57F5"/>
    <w:rsid w:val="006A5DC5"/>
    <w:rsid w:val="006A622F"/>
    <w:rsid w:val="006A62C9"/>
    <w:rsid w:val="006A66AB"/>
    <w:rsid w:val="006A6857"/>
    <w:rsid w:val="006A68EC"/>
    <w:rsid w:val="006A6CE7"/>
    <w:rsid w:val="006A7A9C"/>
    <w:rsid w:val="006A7E02"/>
    <w:rsid w:val="006B0142"/>
    <w:rsid w:val="006B01E4"/>
    <w:rsid w:val="006B06F9"/>
    <w:rsid w:val="006B0F5A"/>
    <w:rsid w:val="006B1851"/>
    <w:rsid w:val="006B1E25"/>
    <w:rsid w:val="006B239A"/>
    <w:rsid w:val="006B2570"/>
    <w:rsid w:val="006B2E3A"/>
    <w:rsid w:val="006B2FC2"/>
    <w:rsid w:val="006B341C"/>
    <w:rsid w:val="006B4086"/>
    <w:rsid w:val="006B4754"/>
    <w:rsid w:val="006B47CE"/>
    <w:rsid w:val="006B4AA7"/>
    <w:rsid w:val="006B508C"/>
    <w:rsid w:val="006B55B2"/>
    <w:rsid w:val="006B5BA7"/>
    <w:rsid w:val="006B60DC"/>
    <w:rsid w:val="006B63A7"/>
    <w:rsid w:val="006B65F5"/>
    <w:rsid w:val="006B6999"/>
    <w:rsid w:val="006B6A6B"/>
    <w:rsid w:val="006B6ACA"/>
    <w:rsid w:val="006B6CAB"/>
    <w:rsid w:val="006B77C2"/>
    <w:rsid w:val="006B7BF0"/>
    <w:rsid w:val="006B7FF0"/>
    <w:rsid w:val="006C0C89"/>
    <w:rsid w:val="006C1479"/>
    <w:rsid w:val="006C15DC"/>
    <w:rsid w:val="006C170B"/>
    <w:rsid w:val="006C196B"/>
    <w:rsid w:val="006C1BD2"/>
    <w:rsid w:val="006C1DC9"/>
    <w:rsid w:val="006C1DE2"/>
    <w:rsid w:val="006C2990"/>
    <w:rsid w:val="006C2BE8"/>
    <w:rsid w:val="006C31FC"/>
    <w:rsid w:val="006C3584"/>
    <w:rsid w:val="006C397D"/>
    <w:rsid w:val="006C398A"/>
    <w:rsid w:val="006C3A13"/>
    <w:rsid w:val="006C3B66"/>
    <w:rsid w:val="006C40FA"/>
    <w:rsid w:val="006C43CD"/>
    <w:rsid w:val="006C51C7"/>
    <w:rsid w:val="006C596C"/>
    <w:rsid w:val="006C5FA5"/>
    <w:rsid w:val="006C62FB"/>
    <w:rsid w:val="006C6525"/>
    <w:rsid w:val="006C6B50"/>
    <w:rsid w:val="006C6DA8"/>
    <w:rsid w:val="006C6E34"/>
    <w:rsid w:val="006C6E8F"/>
    <w:rsid w:val="006C7661"/>
    <w:rsid w:val="006C76B0"/>
    <w:rsid w:val="006C772A"/>
    <w:rsid w:val="006C7944"/>
    <w:rsid w:val="006D0125"/>
    <w:rsid w:val="006D0EC0"/>
    <w:rsid w:val="006D11A7"/>
    <w:rsid w:val="006D1991"/>
    <w:rsid w:val="006D19FC"/>
    <w:rsid w:val="006D1C24"/>
    <w:rsid w:val="006D1E46"/>
    <w:rsid w:val="006D22E1"/>
    <w:rsid w:val="006D29CA"/>
    <w:rsid w:val="006D2CC9"/>
    <w:rsid w:val="006D3080"/>
    <w:rsid w:val="006D32A7"/>
    <w:rsid w:val="006D3777"/>
    <w:rsid w:val="006D3C3A"/>
    <w:rsid w:val="006D455D"/>
    <w:rsid w:val="006D4742"/>
    <w:rsid w:val="006D4D3B"/>
    <w:rsid w:val="006D4E77"/>
    <w:rsid w:val="006D528C"/>
    <w:rsid w:val="006D5A5C"/>
    <w:rsid w:val="006D5CEC"/>
    <w:rsid w:val="006D5E67"/>
    <w:rsid w:val="006D61D1"/>
    <w:rsid w:val="006D64B6"/>
    <w:rsid w:val="006D64E1"/>
    <w:rsid w:val="006D75B8"/>
    <w:rsid w:val="006D7B1C"/>
    <w:rsid w:val="006E0097"/>
    <w:rsid w:val="006E01F3"/>
    <w:rsid w:val="006E0599"/>
    <w:rsid w:val="006E062D"/>
    <w:rsid w:val="006E083C"/>
    <w:rsid w:val="006E0CA7"/>
    <w:rsid w:val="006E1622"/>
    <w:rsid w:val="006E1962"/>
    <w:rsid w:val="006E25EB"/>
    <w:rsid w:val="006E2C1B"/>
    <w:rsid w:val="006E2C80"/>
    <w:rsid w:val="006E3764"/>
    <w:rsid w:val="006E381B"/>
    <w:rsid w:val="006E41A0"/>
    <w:rsid w:val="006E4968"/>
    <w:rsid w:val="006E4AA6"/>
    <w:rsid w:val="006E57D7"/>
    <w:rsid w:val="006E5840"/>
    <w:rsid w:val="006E5B40"/>
    <w:rsid w:val="006E5C25"/>
    <w:rsid w:val="006E61A8"/>
    <w:rsid w:val="006E6294"/>
    <w:rsid w:val="006E6463"/>
    <w:rsid w:val="006E680C"/>
    <w:rsid w:val="006E692C"/>
    <w:rsid w:val="006E7243"/>
    <w:rsid w:val="006E7340"/>
    <w:rsid w:val="006E7BB2"/>
    <w:rsid w:val="006F082E"/>
    <w:rsid w:val="006F0DD8"/>
    <w:rsid w:val="006F282C"/>
    <w:rsid w:val="006F2AD4"/>
    <w:rsid w:val="006F312B"/>
    <w:rsid w:val="006F31CE"/>
    <w:rsid w:val="006F32C4"/>
    <w:rsid w:val="006F347E"/>
    <w:rsid w:val="006F43A0"/>
    <w:rsid w:val="006F442B"/>
    <w:rsid w:val="006F4527"/>
    <w:rsid w:val="006F4889"/>
    <w:rsid w:val="006F492D"/>
    <w:rsid w:val="006F4BCE"/>
    <w:rsid w:val="006F4D5D"/>
    <w:rsid w:val="006F558F"/>
    <w:rsid w:val="006F562A"/>
    <w:rsid w:val="006F64EB"/>
    <w:rsid w:val="006F6599"/>
    <w:rsid w:val="006F659E"/>
    <w:rsid w:val="006F69AF"/>
    <w:rsid w:val="006F7377"/>
    <w:rsid w:val="006F7523"/>
    <w:rsid w:val="006F7B93"/>
    <w:rsid w:val="006F7C94"/>
    <w:rsid w:val="007000A7"/>
    <w:rsid w:val="00700205"/>
    <w:rsid w:val="007002DB"/>
    <w:rsid w:val="007005E4"/>
    <w:rsid w:val="00700A23"/>
    <w:rsid w:val="00700D73"/>
    <w:rsid w:val="00701122"/>
    <w:rsid w:val="00701BA2"/>
    <w:rsid w:val="00702BF6"/>
    <w:rsid w:val="00702C7F"/>
    <w:rsid w:val="00702FEE"/>
    <w:rsid w:val="007030A4"/>
    <w:rsid w:val="007031AB"/>
    <w:rsid w:val="007035BC"/>
    <w:rsid w:val="00703A03"/>
    <w:rsid w:val="00703AC5"/>
    <w:rsid w:val="00703ACF"/>
    <w:rsid w:val="00703B06"/>
    <w:rsid w:val="00703F34"/>
    <w:rsid w:val="00704084"/>
    <w:rsid w:val="00704530"/>
    <w:rsid w:val="00704975"/>
    <w:rsid w:val="00704DCC"/>
    <w:rsid w:val="00704DDD"/>
    <w:rsid w:val="00704F25"/>
    <w:rsid w:val="00705AC6"/>
    <w:rsid w:val="00705EA7"/>
    <w:rsid w:val="00706056"/>
    <w:rsid w:val="00706757"/>
    <w:rsid w:val="007067C2"/>
    <w:rsid w:val="00706977"/>
    <w:rsid w:val="0070773A"/>
    <w:rsid w:val="0070779F"/>
    <w:rsid w:val="00707EEE"/>
    <w:rsid w:val="00707F67"/>
    <w:rsid w:val="0071020A"/>
    <w:rsid w:val="007105A0"/>
    <w:rsid w:val="00710DCF"/>
    <w:rsid w:val="00711071"/>
    <w:rsid w:val="00711132"/>
    <w:rsid w:val="00711545"/>
    <w:rsid w:val="00711857"/>
    <w:rsid w:val="00711F2C"/>
    <w:rsid w:val="00712244"/>
    <w:rsid w:val="0071282E"/>
    <w:rsid w:val="007128A9"/>
    <w:rsid w:val="007128D7"/>
    <w:rsid w:val="00713184"/>
    <w:rsid w:val="007139CD"/>
    <w:rsid w:val="007139FC"/>
    <w:rsid w:val="00714260"/>
    <w:rsid w:val="007145B3"/>
    <w:rsid w:val="007145EF"/>
    <w:rsid w:val="0071542C"/>
    <w:rsid w:val="007157A7"/>
    <w:rsid w:val="00715B6F"/>
    <w:rsid w:val="0071603A"/>
    <w:rsid w:val="0071659C"/>
    <w:rsid w:val="0071687F"/>
    <w:rsid w:val="00716959"/>
    <w:rsid w:val="00716F52"/>
    <w:rsid w:val="007173CC"/>
    <w:rsid w:val="007177EA"/>
    <w:rsid w:val="007179E3"/>
    <w:rsid w:val="00717D0F"/>
    <w:rsid w:val="00717E57"/>
    <w:rsid w:val="00717FA9"/>
    <w:rsid w:val="007201AE"/>
    <w:rsid w:val="00720C5D"/>
    <w:rsid w:val="00720D14"/>
    <w:rsid w:val="007213EB"/>
    <w:rsid w:val="00721429"/>
    <w:rsid w:val="0072181B"/>
    <w:rsid w:val="007223C6"/>
    <w:rsid w:val="00722579"/>
    <w:rsid w:val="007225E5"/>
    <w:rsid w:val="0072267F"/>
    <w:rsid w:val="00722723"/>
    <w:rsid w:val="0072286B"/>
    <w:rsid w:val="00722930"/>
    <w:rsid w:val="00722E7D"/>
    <w:rsid w:val="00723046"/>
    <w:rsid w:val="007233A8"/>
    <w:rsid w:val="00723667"/>
    <w:rsid w:val="00723737"/>
    <w:rsid w:val="007237FE"/>
    <w:rsid w:val="00723FB8"/>
    <w:rsid w:val="00724443"/>
    <w:rsid w:val="00724498"/>
    <w:rsid w:val="00724A36"/>
    <w:rsid w:val="00724E14"/>
    <w:rsid w:val="00725074"/>
    <w:rsid w:val="00725109"/>
    <w:rsid w:val="0072560B"/>
    <w:rsid w:val="0072609D"/>
    <w:rsid w:val="007261A7"/>
    <w:rsid w:val="00726725"/>
    <w:rsid w:val="007267D6"/>
    <w:rsid w:val="0072681C"/>
    <w:rsid w:val="00726A18"/>
    <w:rsid w:val="00726B13"/>
    <w:rsid w:val="00726B91"/>
    <w:rsid w:val="0072757A"/>
    <w:rsid w:val="007278EF"/>
    <w:rsid w:val="00727AD4"/>
    <w:rsid w:val="007307D2"/>
    <w:rsid w:val="00730B9A"/>
    <w:rsid w:val="00730C93"/>
    <w:rsid w:val="0073186F"/>
    <w:rsid w:val="00731986"/>
    <w:rsid w:val="00731A7D"/>
    <w:rsid w:val="00731C2B"/>
    <w:rsid w:val="00731C32"/>
    <w:rsid w:val="007326F3"/>
    <w:rsid w:val="007334B2"/>
    <w:rsid w:val="00733D2A"/>
    <w:rsid w:val="0073430A"/>
    <w:rsid w:val="0073456F"/>
    <w:rsid w:val="007345DE"/>
    <w:rsid w:val="00734C94"/>
    <w:rsid w:val="00734D48"/>
    <w:rsid w:val="007354A6"/>
    <w:rsid w:val="0073664E"/>
    <w:rsid w:val="00736A08"/>
    <w:rsid w:val="00736E73"/>
    <w:rsid w:val="00736F5B"/>
    <w:rsid w:val="00737164"/>
    <w:rsid w:val="007378F4"/>
    <w:rsid w:val="00737A52"/>
    <w:rsid w:val="00737ACE"/>
    <w:rsid w:val="00737D72"/>
    <w:rsid w:val="00740A93"/>
    <w:rsid w:val="00740E5B"/>
    <w:rsid w:val="00741A56"/>
    <w:rsid w:val="00741C1E"/>
    <w:rsid w:val="00742CE6"/>
    <w:rsid w:val="00742CE9"/>
    <w:rsid w:val="0074303B"/>
    <w:rsid w:val="007430F9"/>
    <w:rsid w:val="007432E8"/>
    <w:rsid w:val="00743E73"/>
    <w:rsid w:val="007441FE"/>
    <w:rsid w:val="00744A77"/>
    <w:rsid w:val="00745604"/>
    <w:rsid w:val="007464E0"/>
    <w:rsid w:val="007469EC"/>
    <w:rsid w:val="00746E7B"/>
    <w:rsid w:val="00746EA8"/>
    <w:rsid w:val="00750B0B"/>
    <w:rsid w:val="007517AF"/>
    <w:rsid w:val="0075200D"/>
    <w:rsid w:val="0075208D"/>
    <w:rsid w:val="00752E86"/>
    <w:rsid w:val="007534F7"/>
    <w:rsid w:val="0075353D"/>
    <w:rsid w:val="00753986"/>
    <w:rsid w:val="00753E89"/>
    <w:rsid w:val="00753EB4"/>
    <w:rsid w:val="00754580"/>
    <w:rsid w:val="00754630"/>
    <w:rsid w:val="007548D8"/>
    <w:rsid w:val="00754E00"/>
    <w:rsid w:val="00754F63"/>
    <w:rsid w:val="00755668"/>
    <w:rsid w:val="00755707"/>
    <w:rsid w:val="00755762"/>
    <w:rsid w:val="00755BE2"/>
    <w:rsid w:val="00755C21"/>
    <w:rsid w:val="00756534"/>
    <w:rsid w:val="00756D70"/>
    <w:rsid w:val="007572E6"/>
    <w:rsid w:val="00757817"/>
    <w:rsid w:val="00757D5C"/>
    <w:rsid w:val="00757D7C"/>
    <w:rsid w:val="00760A87"/>
    <w:rsid w:val="007614A9"/>
    <w:rsid w:val="007614BD"/>
    <w:rsid w:val="00761573"/>
    <w:rsid w:val="007616A1"/>
    <w:rsid w:val="0076180D"/>
    <w:rsid w:val="00761D05"/>
    <w:rsid w:val="00761F3E"/>
    <w:rsid w:val="007624A3"/>
    <w:rsid w:val="007634A2"/>
    <w:rsid w:val="0076398E"/>
    <w:rsid w:val="00763BB6"/>
    <w:rsid w:val="00763C14"/>
    <w:rsid w:val="00763C1D"/>
    <w:rsid w:val="007642F5"/>
    <w:rsid w:val="00764719"/>
    <w:rsid w:val="0076537E"/>
    <w:rsid w:val="007658A6"/>
    <w:rsid w:val="00765D28"/>
    <w:rsid w:val="00765D8C"/>
    <w:rsid w:val="00765EE2"/>
    <w:rsid w:val="00765F6E"/>
    <w:rsid w:val="00765FBE"/>
    <w:rsid w:val="007660DA"/>
    <w:rsid w:val="0076628C"/>
    <w:rsid w:val="00766446"/>
    <w:rsid w:val="00766698"/>
    <w:rsid w:val="007667E6"/>
    <w:rsid w:val="00767314"/>
    <w:rsid w:val="007702E5"/>
    <w:rsid w:val="00770626"/>
    <w:rsid w:val="00770F91"/>
    <w:rsid w:val="00771AB3"/>
    <w:rsid w:val="00771D56"/>
    <w:rsid w:val="00771F84"/>
    <w:rsid w:val="0077226D"/>
    <w:rsid w:val="0077230C"/>
    <w:rsid w:val="0077273C"/>
    <w:rsid w:val="00772D27"/>
    <w:rsid w:val="00772E46"/>
    <w:rsid w:val="007732B5"/>
    <w:rsid w:val="007736EA"/>
    <w:rsid w:val="00773A31"/>
    <w:rsid w:val="00774B2C"/>
    <w:rsid w:val="007750C2"/>
    <w:rsid w:val="007752A5"/>
    <w:rsid w:val="00775BC7"/>
    <w:rsid w:val="0077674A"/>
    <w:rsid w:val="007768B2"/>
    <w:rsid w:val="007768C5"/>
    <w:rsid w:val="00776AE2"/>
    <w:rsid w:val="0077725A"/>
    <w:rsid w:val="0077783C"/>
    <w:rsid w:val="00780315"/>
    <w:rsid w:val="0078040D"/>
    <w:rsid w:val="007804A0"/>
    <w:rsid w:val="007804DD"/>
    <w:rsid w:val="0078126C"/>
    <w:rsid w:val="00781649"/>
    <w:rsid w:val="00781781"/>
    <w:rsid w:val="007817B1"/>
    <w:rsid w:val="00781A6B"/>
    <w:rsid w:val="00781AB3"/>
    <w:rsid w:val="00781FC8"/>
    <w:rsid w:val="00782439"/>
    <w:rsid w:val="0078255E"/>
    <w:rsid w:val="007834A8"/>
    <w:rsid w:val="00783CD5"/>
    <w:rsid w:val="00783EFF"/>
    <w:rsid w:val="0078418F"/>
    <w:rsid w:val="00784331"/>
    <w:rsid w:val="00784581"/>
    <w:rsid w:val="007846FA"/>
    <w:rsid w:val="00784790"/>
    <w:rsid w:val="00784A52"/>
    <w:rsid w:val="00784B88"/>
    <w:rsid w:val="00784F9F"/>
    <w:rsid w:val="007852E6"/>
    <w:rsid w:val="0078531E"/>
    <w:rsid w:val="0078553E"/>
    <w:rsid w:val="00785635"/>
    <w:rsid w:val="00785D06"/>
    <w:rsid w:val="00786571"/>
    <w:rsid w:val="007866F2"/>
    <w:rsid w:val="007869AC"/>
    <w:rsid w:val="00787183"/>
    <w:rsid w:val="007872CC"/>
    <w:rsid w:val="00787558"/>
    <w:rsid w:val="00787F3C"/>
    <w:rsid w:val="0079051C"/>
    <w:rsid w:val="007906F2"/>
    <w:rsid w:val="00790B41"/>
    <w:rsid w:val="00790FD4"/>
    <w:rsid w:val="00791000"/>
    <w:rsid w:val="007922E1"/>
    <w:rsid w:val="00792942"/>
    <w:rsid w:val="00792953"/>
    <w:rsid w:val="00792AE6"/>
    <w:rsid w:val="007939CB"/>
    <w:rsid w:val="007939FD"/>
    <w:rsid w:val="00793C2B"/>
    <w:rsid w:val="00793D5A"/>
    <w:rsid w:val="0079447B"/>
    <w:rsid w:val="00794A32"/>
    <w:rsid w:val="00794E2C"/>
    <w:rsid w:val="007953F1"/>
    <w:rsid w:val="0079540E"/>
    <w:rsid w:val="007954E9"/>
    <w:rsid w:val="00795534"/>
    <w:rsid w:val="00795AEC"/>
    <w:rsid w:val="00795BC3"/>
    <w:rsid w:val="00795DCC"/>
    <w:rsid w:val="007960CD"/>
    <w:rsid w:val="0079654F"/>
    <w:rsid w:val="00796A90"/>
    <w:rsid w:val="00797269"/>
    <w:rsid w:val="00797550"/>
    <w:rsid w:val="00797CA1"/>
    <w:rsid w:val="007A007C"/>
    <w:rsid w:val="007A12DC"/>
    <w:rsid w:val="007A13A0"/>
    <w:rsid w:val="007A192C"/>
    <w:rsid w:val="007A1B9C"/>
    <w:rsid w:val="007A1EF8"/>
    <w:rsid w:val="007A24C4"/>
    <w:rsid w:val="007A2845"/>
    <w:rsid w:val="007A2CD5"/>
    <w:rsid w:val="007A2D0E"/>
    <w:rsid w:val="007A37B5"/>
    <w:rsid w:val="007A44BC"/>
    <w:rsid w:val="007A49BE"/>
    <w:rsid w:val="007A4A3C"/>
    <w:rsid w:val="007A4D58"/>
    <w:rsid w:val="007A5270"/>
    <w:rsid w:val="007A534F"/>
    <w:rsid w:val="007A55A2"/>
    <w:rsid w:val="007A5CBE"/>
    <w:rsid w:val="007A6529"/>
    <w:rsid w:val="007A6CB7"/>
    <w:rsid w:val="007B000C"/>
    <w:rsid w:val="007B038C"/>
    <w:rsid w:val="007B0651"/>
    <w:rsid w:val="007B075B"/>
    <w:rsid w:val="007B0D41"/>
    <w:rsid w:val="007B1822"/>
    <w:rsid w:val="007B1C67"/>
    <w:rsid w:val="007B2C8C"/>
    <w:rsid w:val="007B2E16"/>
    <w:rsid w:val="007B2E4C"/>
    <w:rsid w:val="007B3277"/>
    <w:rsid w:val="007B37BD"/>
    <w:rsid w:val="007B3995"/>
    <w:rsid w:val="007B4518"/>
    <w:rsid w:val="007B48CB"/>
    <w:rsid w:val="007B4FC6"/>
    <w:rsid w:val="007B4FEC"/>
    <w:rsid w:val="007B5129"/>
    <w:rsid w:val="007B51EB"/>
    <w:rsid w:val="007B5376"/>
    <w:rsid w:val="007B541F"/>
    <w:rsid w:val="007B5758"/>
    <w:rsid w:val="007B5B97"/>
    <w:rsid w:val="007B5F16"/>
    <w:rsid w:val="007B667A"/>
    <w:rsid w:val="007B6D7D"/>
    <w:rsid w:val="007B7112"/>
    <w:rsid w:val="007B7808"/>
    <w:rsid w:val="007B7D33"/>
    <w:rsid w:val="007B7D9F"/>
    <w:rsid w:val="007C0726"/>
    <w:rsid w:val="007C078E"/>
    <w:rsid w:val="007C0964"/>
    <w:rsid w:val="007C09C0"/>
    <w:rsid w:val="007C0B6C"/>
    <w:rsid w:val="007C119A"/>
    <w:rsid w:val="007C13AA"/>
    <w:rsid w:val="007C16A0"/>
    <w:rsid w:val="007C187E"/>
    <w:rsid w:val="007C192D"/>
    <w:rsid w:val="007C1E30"/>
    <w:rsid w:val="007C222C"/>
    <w:rsid w:val="007C2670"/>
    <w:rsid w:val="007C2B6F"/>
    <w:rsid w:val="007C2C50"/>
    <w:rsid w:val="007C3F1D"/>
    <w:rsid w:val="007C41C7"/>
    <w:rsid w:val="007C4347"/>
    <w:rsid w:val="007C448B"/>
    <w:rsid w:val="007C453A"/>
    <w:rsid w:val="007C4AE8"/>
    <w:rsid w:val="007C4C70"/>
    <w:rsid w:val="007C4F1C"/>
    <w:rsid w:val="007C534B"/>
    <w:rsid w:val="007C5409"/>
    <w:rsid w:val="007C54F9"/>
    <w:rsid w:val="007C581B"/>
    <w:rsid w:val="007C5E9A"/>
    <w:rsid w:val="007C6D33"/>
    <w:rsid w:val="007C6F49"/>
    <w:rsid w:val="007C72A4"/>
    <w:rsid w:val="007C78C6"/>
    <w:rsid w:val="007C7F72"/>
    <w:rsid w:val="007D0986"/>
    <w:rsid w:val="007D09E5"/>
    <w:rsid w:val="007D0B7A"/>
    <w:rsid w:val="007D0E1E"/>
    <w:rsid w:val="007D127F"/>
    <w:rsid w:val="007D1563"/>
    <w:rsid w:val="007D1A65"/>
    <w:rsid w:val="007D1E08"/>
    <w:rsid w:val="007D1F1A"/>
    <w:rsid w:val="007D20AE"/>
    <w:rsid w:val="007D2295"/>
    <w:rsid w:val="007D2591"/>
    <w:rsid w:val="007D25FE"/>
    <w:rsid w:val="007D2EEF"/>
    <w:rsid w:val="007D3A49"/>
    <w:rsid w:val="007D3E2C"/>
    <w:rsid w:val="007D4FA4"/>
    <w:rsid w:val="007D50B2"/>
    <w:rsid w:val="007D5235"/>
    <w:rsid w:val="007D545B"/>
    <w:rsid w:val="007D6655"/>
    <w:rsid w:val="007D6B57"/>
    <w:rsid w:val="007D6CC7"/>
    <w:rsid w:val="007D6EE2"/>
    <w:rsid w:val="007D73A7"/>
    <w:rsid w:val="007D7F1F"/>
    <w:rsid w:val="007E0040"/>
    <w:rsid w:val="007E02D5"/>
    <w:rsid w:val="007E0557"/>
    <w:rsid w:val="007E1532"/>
    <w:rsid w:val="007E1B73"/>
    <w:rsid w:val="007E1D47"/>
    <w:rsid w:val="007E1FD2"/>
    <w:rsid w:val="007E2780"/>
    <w:rsid w:val="007E2FD8"/>
    <w:rsid w:val="007E3015"/>
    <w:rsid w:val="007E30EC"/>
    <w:rsid w:val="007E39BD"/>
    <w:rsid w:val="007E3A2F"/>
    <w:rsid w:val="007E3C05"/>
    <w:rsid w:val="007E3E26"/>
    <w:rsid w:val="007E3FB3"/>
    <w:rsid w:val="007E4253"/>
    <w:rsid w:val="007E4566"/>
    <w:rsid w:val="007E4858"/>
    <w:rsid w:val="007E5516"/>
    <w:rsid w:val="007E5981"/>
    <w:rsid w:val="007E5C21"/>
    <w:rsid w:val="007E7336"/>
    <w:rsid w:val="007E75E5"/>
    <w:rsid w:val="007E75FD"/>
    <w:rsid w:val="007E7BA6"/>
    <w:rsid w:val="007E7D7A"/>
    <w:rsid w:val="007F003B"/>
    <w:rsid w:val="007F0EE8"/>
    <w:rsid w:val="007F119F"/>
    <w:rsid w:val="007F161D"/>
    <w:rsid w:val="007F1775"/>
    <w:rsid w:val="007F1D2E"/>
    <w:rsid w:val="007F1E46"/>
    <w:rsid w:val="007F202E"/>
    <w:rsid w:val="007F277F"/>
    <w:rsid w:val="007F28E3"/>
    <w:rsid w:val="007F2AA7"/>
    <w:rsid w:val="007F34D9"/>
    <w:rsid w:val="007F3980"/>
    <w:rsid w:val="007F3BFE"/>
    <w:rsid w:val="007F3E56"/>
    <w:rsid w:val="007F4767"/>
    <w:rsid w:val="007F4B11"/>
    <w:rsid w:val="007F4C6F"/>
    <w:rsid w:val="007F5598"/>
    <w:rsid w:val="007F56CF"/>
    <w:rsid w:val="007F5752"/>
    <w:rsid w:val="007F5B34"/>
    <w:rsid w:val="007F5BBA"/>
    <w:rsid w:val="007F5F24"/>
    <w:rsid w:val="007F6A01"/>
    <w:rsid w:val="007F7E93"/>
    <w:rsid w:val="008000CF"/>
    <w:rsid w:val="00800119"/>
    <w:rsid w:val="0080058D"/>
    <w:rsid w:val="008007A5"/>
    <w:rsid w:val="008007A9"/>
    <w:rsid w:val="00800BCC"/>
    <w:rsid w:val="00800C39"/>
    <w:rsid w:val="00800CBB"/>
    <w:rsid w:val="00800CEB"/>
    <w:rsid w:val="008017B4"/>
    <w:rsid w:val="00801CC7"/>
    <w:rsid w:val="00801D12"/>
    <w:rsid w:val="00802100"/>
    <w:rsid w:val="008021CC"/>
    <w:rsid w:val="00802287"/>
    <w:rsid w:val="0080236E"/>
    <w:rsid w:val="008026EB"/>
    <w:rsid w:val="008027FC"/>
    <w:rsid w:val="00803870"/>
    <w:rsid w:val="00803D60"/>
    <w:rsid w:val="00803ED3"/>
    <w:rsid w:val="00804897"/>
    <w:rsid w:val="00804D1E"/>
    <w:rsid w:val="00804D50"/>
    <w:rsid w:val="00805A29"/>
    <w:rsid w:val="00806C37"/>
    <w:rsid w:val="00807BFC"/>
    <w:rsid w:val="00807CDD"/>
    <w:rsid w:val="00807DA7"/>
    <w:rsid w:val="00807E13"/>
    <w:rsid w:val="008102E3"/>
    <w:rsid w:val="00810380"/>
    <w:rsid w:val="008104C4"/>
    <w:rsid w:val="00810A97"/>
    <w:rsid w:val="00811566"/>
    <w:rsid w:val="008120B3"/>
    <w:rsid w:val="00812168"/>
    <w:rsid w:val="00812B7B"/>
    <w:rsid w:val="008136DD"/>
    <w:rsid w:val="0081391A"/>
    <w:rsid w:val="00813A3C"/>
    <w:rsid w:val="0081404B"/>
    <w:rsid w:val="00814105"/>
    <w:rsid w:val="00814604"/>
    <w:rsid w:val="00815A9D"/>
    <w:rsid w:val="00815BDA"/>
    <w:rsid w:val="00815BEC"/>
    <w:rsid w:val="00815E80"/>
    <w:rsid w:val="0081680C"/>
    <w:rsid w:val="00816AE8"/>
    <w:rsid w:val="00816E75"/>
    <w:rsid w:val="00816F63"/>
    <w:rsid w:val="00816FF0"/>
    <w:rsid w:val="00817571"/>
    <w:rsid w:val="008179FB"/>
    <w:rsid w:val="00817E89"/>
    <w:rsid w:val="0082099B"/>
    <w:rsid w:val="0082109C"/>
    <w:rsid w:val="008211F3"/>
    <w:rsid w:val="00821C99"/>
    <w:rsid w:val="00821CB9"/>
    <w:rsid w:val="00822026"/>
    <w:rsid w:val="0082204C"/>
    <w:rsid w:val="0082206A"/>
    <w:rsid w:val="0082218E"/>
    <w:rsid w:val="008223DD"/>
    <w:rsid w:val="00822E1B"/>
    <w:rsid w:val="008233B5"/>
    <w:rsid w:val="008233F6"/>
    <w:rsid w:val="008234DC"/>
    <w:rsid w:val="008240CB"/>
    <w:rsid w:val="008243A9"/>
    <w:rsid w:val="00824A6D"/>
    <w:rsid w:val="00824FF9"/>
    <w:rsid w:val="00825216"/>
    <w:rsid w:val="008258CA"/>
    <w:rsid w:val="00825A0A"/>
    <w:rsid w:val="00825DDD"/>
    <w:rsid w:val="00825FE5"/>
    <w:rsid w:val="00826272"/>
    <w:rsid w:val="00826414"/>
    <w:rsid w:val="00826B24"/>
    <w:rsid w:val="00827449"/>
    <w:rsid w:val="008275CB"/>
    <w:rsid w:val="00827906"/>
    <w:rsid w:val="00827B4D"/>
    <w:rsid w:val="00830912"/>
    <w:rsid w:val="00830B95"/>
    <w:rsid w:val="00830BB7"/>
    <w:rsid w:val="00830D5E"/>
    <w:rsid w:val="00830E69"/>
    <w:rsid w:val="00831091"/>
    <w:rsid w:val="0083113A"/>
    <w:rsid w:val="0083152F"/>
    <w:rsid w:val="00831EFF"/>
    <w:rsid w:val="00831FD7"/>
    <w:rsid w:val="00832055"/>
    <w:rsid w:val="00832973"/>
    <w:rsid w:val="00832E92"/>
    <w:rsid w:val="008338C9"/>
    <w:rsid w:val="00834038"/>
    <w:rsid w:val="008342C9"/>
    <w:rsid w:val="00834350"/>
    <w:rsid w:val="0083451A"/>
    <w:rsid w:val="008345D2"/>
    <w:rsid w:val="008351A2"/>
    <w:rsid w:val="0083542D"/>
    <w:rsid w:val="008355EE"/>
    <w:rsid w:val="00835FC5"/>
    <w:rsid w:val="00836057"/>
    <w:rsid w:val="0083624B"/>
    <w:rsid w:val="00836409"/>
    <w:rsid w:val="008364C0"/>
    <w:rsid w:val="00836D68"/>
    <w:rsid w:val="00837C27"/>
    <w:rsid w:val="00837C73"/>
    <w:rsid w:val="008404E2"/>
    <w:rsid w:val="00840A8E"/>
    <w:rsid w:val="00840C28"/>
    <w:rsid w:val="00840CC9"/>
    <w:rsid w:val="00840CCD"/>
    <w:rsid w:val="008413F4"/>
    <w:rsid w:val="00841541"/>
    <w:rsid w:val="0084176E"/>
    <w:rsid w:val="00841E5D"/>
    <w:rsid w:val="008424CC"/>
    <w:rsid w:val="0084281B"/>
    <w:rsid w:val="00842FE3"/>
    <w:rsid w:val="008437E9"/>
    <w:rsid w:val="00843AC1"/>
    <w:rsid w:val="00843C37"/>
    <w:rsid w:val="008440B1"/>
    <w:rsid w:val="0084420F"/>
    <w:rsid w:val="008442E2"/>
    <w:rsid w:val="00844FC5"/>
    <w:rsid w:val="00845498"/>
    <w:rsid w:val="00845861"/>
    <w:rsid w:val="00845D08"/>
    <w:rsid w:val="008462F6"/>
    <w:rsid w:val="008470C5"/>
    <w:rsid w:val="0084780F"/>
    <w:rsid w:val="00850695"/>
    <w:rsid w:val="00850795"/>
    <w:rsid w:val="00850B8D"/>
    <w:rsid w:val="00850BBF"/>
    <w:rsid w:val="008531B9"/>
    <w:rsid w:val="008533B6"/>
    <w:rsid w:val="00853619"/>
    <w:rsid w:val="00853683"/>
    <w:rsid w:val="008546F3"/>
    <w:rsid w:val="00854846"/>
    <w:rsid w:val="00854D0E"/>
    <w:rsid w:val="00855726"/>
    <w:rsid w:val="00855BE5"/>
    <w:rsid w:val="00856635"/>
    <w:rsid w:val="00856950"/>
    <w:rsid w:val="00856CD0"/>
    <w:rsid w:val="00856F1D"/>
    <w:rsid w:val="008575DC"/>
    <w:rsid w:val="008577AC"/>
    <w:rsid w:val="00857B3C"/>
    <w:rsid w:val="00860872"/>
    <w:rsid w:val="008608B0"/>
    <w:rsid w:val="00860C9C"/>
    <w:rsid w:val="00860F54"/>
    <w:rsid w:val="00861140"/>
    <w:rsid w:val="008611FE"/>
    <w:rsid w:val="008612B1"/>
    <w:rsid w:val="008612B9"/>
    <w:rsid w:val="0086133C"/>
    <w:rsid w:val="00861396"/>
    <w:rsid w:val="0086192B"/>
    <w:rsid w:val="00861C76"/>
    <w:rsid w:val="0086206B"/>
    <w:rsid w:val="008620F5"/>
    <w:rsid w:val="00862D1C"/>
    <w:rsid w:val="0086399E"/>
    <w:rsid w:val="00863AEB"/>
    <w:rsid w:val="0086402C"/>
    <w:rsid w:val="008650B4"/>
    <w:rsid w:val="008653FC"/>
    <w:rsid w:val="00865894"/>
    <w:rsid w:val="008658AC"/>
    <w:rsid w:val="00865A5A"/>
    <w:rsid w:val="00865F8C"/>
    <w:rsid w:val="00865FDA"/>
    <w:rsid w:val="008663C4"/>
    <w:rsid w:val="0086659E"/>
    <w:rsid w:val="008665BF"/>
    <w:rsid w:val="008669CC"/>
    <w:rsid w:val="008678B9"/>
    <w:rsid w:val="0086790E"/>
    <w:rsid w:val="00867A73"/>
    <w:rsid w:val="00867C21"/>
    <w:rsid w:val="00867E5D"/>
    <w:rsid w:val="00870D4C"/>
    <w:rsid w:val="00870DAA"/>
    <w:rsid w:val="00871672"/>
    <w:rsid w:val="008720F2"/>
    <w:rsid w:val="008729CA"/>
    <w:rsid w:val="00872D2B"/>
    <w:rsid w:val="008738F9"/>
    <w:rsid w:val="00874185"/>
    <w:rsid w:val="008745D8"/>
    <w:rsid w:val="00874A79"/>
    <w:rsid w:val="00874D7D"/>
    <w:rsid w:val="00875294"/>
    <w:rsid w:val="0087545E"/>
    <w:rsid w:val="008757ED"/>
    <w:rsid w:val="00875CDB"/>
    <w:rsid w:val="008761E1"/>
    <w:rsid w:val="00876379"/>
    <w:rsid w:val="00876CC0"/>
    <w:rsid w:val="00876DB9"/>
    <w:rsid w:val="00877016"/>
    <w:rsid w:val="008771CA"/>
    <w:rsid w:val="0087724C"/>
    <w:rsid w:val="00877554"/>
    <w:rsid w:val="00877714"/>
    <w:rsid w:val="0088012E"/>
    <w:rsid w:val="0088016C"/>
    <w:rsid w:val="008803CD"/>
    <w:rsid w:val="00880D47"/>
    <w:rsid w:val="0088119D"/>
    <w:rsid w:val="00881361"/>
    <w:rsid w:val="0088168E"/>
    <w:rsid w:val="00881BE7"/>
    <w:rsid w:val="00882343"/>
    <w:rsid w:val="0088242C"/>
    <w:rsid w:val="00882923"/>
    <w:rsid w:val="0088323B"/>
    <w:rsid w:val="00883391"/>
    <w:rsid w:val="008833AD"/>
    <w:rsid w:val="00883AE7"/>
    <w:rsid w:val="00883EC6"/>
    <w:rsid w:val="00883FB3"/>
    <w:rsid w:val="008847F1"/>
    <w:rsid w:val="00884878"/>
    <w:rsid w:val="00884AB4"/>
    <w:rsid w:val="00884B4F"/>
    <w:rsid w:val="00885052"/>
    <w:rsid w:val="00885072"/>
    <w:rsid w:val="008851A8"/>
    <w:rsid w:val="008852D0"/>
    <w:rsid w:val="0088560D"/>
    <w:rsid w:val="008857AB"/>
    <w:rsid w:val="0088605F"/>
    <w:rsid w:val="0088623D"/>
    <w:rsid w:val="0088629E"/>
    <w:rsid w:val="00886318"/>
    <w:rsid w:val="00886424"/>
    <w:rsid w:val="0088681A"/>
    <w:rsid w:val="008869BC"/>
    <w:rsid w:val="00886C5D"/>
    <w:rsid w:val="0088730D"/>
    <w:rsid w:val="008879DF"/>
    <w:rsid w:val="00887AA8"/>
    <w:rsid w:val="00890191"/>
    <w:rsid w:val="0089092C"/>
    <w:rsid w:val="00890E89"/>
    <w:rsid w:val="00890F11"/>
    <w:rsid w:val="0089110C"/>
    <w:rsid w:val="008912AA"/>
    <w:rsid w:val="008917D7"/>
    <w:rsid w:val="008919A8"/>
    <w:rsid w:val="00892133"/>
    <w:rsid w:val="00892831"/>
    <w:rsid w:val="00892CF0"/>
    <w:rsid w:val="008930E7"/>
    <w:rsid w:val="00893287"/>
    <w:rsid w:val="008932CA"/>
    <w:rsid w:val="00893513"/>
    <w:rsid w:val="00893CB3"/>
    <w:rsid w:val="00894792"/>
    <w:rsid w:val="00894C94"/>
    <w:rsid w:val="00894D17"/>
    <w:rsid w:val="00894F0E"/>
    <w:rsid w:val="0089502B"/>
    <w:rsid w:val="00895CC5"/>
    <w:rsid w:val="00895D54"/>
    <w:rsid w:val="00895EA8"/>
    <w:rsid w:val="00896110"/>
    <w:rsid w:val="00896565"/>
    <w:rsid w:val="008965CC"/>
    <w:rsid w:val="0089665D"/>
    <w:rsid w:val="00896D5B"/>
    <w:rsid w:val="008974C6"/>
    <w:rsid w:val="00897968"/>
    <w:rsid w:val="00897B11"/>
    <w:rsid w:val="00897DB3"/>
    <w:rsid w:val="008A0135"/>
    <w:rsid w:val="008A065C"/>
    <w:rsid w:val="008A1649"/>
    <w:rsid w:val="008A1DFB"/>
    <w:rsid w:val="008A1E6E"/>
    <w:rsid w:val="008A1F93"/>
    <w:rsid w:val="008A26EA"/>
    <w:rsid w:val="008A27CD"/>
    <w:rsid w:val="008A3381"/>
    <w:rsid w:val="008A3384"/>
    <w:rsid w:val="008A34A0"/>
    <w:rsid w:val="008A3C5B"/>
    <w:rsid w:val="008A3F88"/>
    <w:rsid w:val="008A45A9"/>
    <w:rsid w:val="008A4781"/>
    <w:rsid w:val="008A48C9"/>
    <w:rsid w:val="008A498A"/>
    <w:rsid w:val="008A4A18"/>
    <w:rsid w:val="008A4A33"/>
    <w:rsid w:val="008A4E45"/>
    <w:rsid w:val="008A5120"/>
    <w:rsid w:val="008A57A1"/>
    <w:rsid w:val="008A5A66"/>
    <w:rsid w:val="008A5EF1"/>
    <w:rsid w:val="008A641B"/>
    <w:rsid w:val="008A7ADF"/>
    <w:rsid w:val="008B15C9"/>
    <w:rsid w:val="008B1DCC"/>
    <w:rsid w:val="008B2419"/>
    <w:rsid w:val="008B27E4"/>
    <w:rsid w:val="008B30AA"/>
    <w:rsid w:val="008B3507"/>
    <w:rsid w:val="008B357B"/>
    <w:rsid w:val="008B35BB"/>
    <w:rsid w:val="008B3897"/>
    <w:rsid w:val="008B473D"/>
    <w:rsid w:val="008B4919"/>
    <w:rsid w:val="008B4A7E"/>
    <w:rsid w:val="008B4C1A"/>
    <w:rsid w:val="008B4EF2"/>
    <w:rsid w:val="008B5218"/>
    <w:rsid w:val="008B5C06"/>
    <w:rsid w:val="008B5CB2"/>
    <w:rsid w:val="008B5DDD"/>
    <w:rsid w:val="008B6526"/>
    <w:rsid w:val="008B75C6"/>
    <w:rsid w:val="008B7AEE"/>
    <w:rsid w:val="008B7B9B"/>
    <w:rsid w:val="008B7CB7"/>
    <w:rsid w:val="008C0A9D"/>
    <w:rsid w:val="008C0FE9"/>
    <w:rsid w:val="008C1EDC"/>
    <w:rsid w:val="008C1F80"/>
    <w:rsid w:val="008C266A"/>
    <w:rsid w:val="008C2D27"/>
    <w:rsid w:val="008C36C9"/>
    <w:rsid w:val="008C3CAE"/>
    <w:rsid w:val="008C3F67"/>
    <w:rsid w:val="008C435D"/>
    <w:rsid w:val="008C47C6"/>
    <w:rsid w:val="008C4928"/>
    <w:rsid w:val="008C4A8F"/>
    <w:rsid w:val="008C57B8"/>
    <w:rsid w:val="008C5806"/>
    <w:rsid w:val="008C587E"/>
    <w:rsid w:val="008C5AAE"/>
    <w:rsid w:val="008C5B0B"/>
    <w:rsid w:val="008C64A0"/>
    <w:rsid w:val="008C6A2F"/>
    <w:rsid w:val="008C77D0"/>
    <w:rsid w:val="008C78EE"/>
    <w:rsid w:val="008C7D1E"/>
    <w:rsid w:val="008D019B"/>
    <w:rsid w:val="008D03FE"/>
    <w:rsid w:val="008D0662"/>
    <w:rsid w:val="008D0831"/>
    <w:rsid w:val="008D1A92"/>
    <w:rsid w:val="008D1B80"/>
    <w:rsid w:val="008D228F"/>
    <w:rsid w:val="008D241B"/>
    <w:rsid w:val="008D2DAD"/>
    <w:rsid w:val="008D2DB7"/>
    <w:rsid w:val="008D2E1C"/>
    <w:rsid w:val="008D3199"/>
    <w:rsid w:val="008D3446"/>
    <w:rsid w:val="008D34A0"/>
    <w:rsid w:val="008D3719"/>
    <w:rsid w:val="008D3DB0"/>
    <w:rsid w:val="008D4229"/>
    <w:rsid w:val="008D4C01"/>
    <w:rsid w:val="008D4D39"/>
    <w:rsid w:val="008D4FD0"/>
    <w:rsid w:val="008D5023"/>
    <w:rsid w:val="008D5061"/>
    <w:rsid w:val="008D53A1"/>
    <w:rsid w:val="008D57F7"/>
    <w:rsid w:val="008D625D"/>
    <w:rsid w:val="008D6939"/>
    <w:rsid w:val="008D69E0"/>
    <w:rsid w:val="008D6A90"/>
    <w:rsid w:val="008D6B76"/>
    <w:rsid w:val="008D6F05"/>
    <w:rsid w:val="008D759C"/>
    <w:rsid w:val="008D784E"/>
    <w:rsid w:val="008D7E7D"/>
    <w:rsid w:val="008E010D"/>
    <w:rsid w:val="008E0484"/>
    <w:rsid w:val="008E049B"/>
    <w:rsid w:val="008E0B4B"/>
    <w:rsid w:val="008E0C1C"/>
    <w:rsid w:val="008E0E30"/>
    <w:rsid w:val="008E0F28"/>
    <w:rsid w:val="008E147A"/>
    <w:rsid w:val="008E1873"/>
    <w:rsid w:val="008E1A1B"/>
    <w:rsid w:val="008E1C79"/>
    <w:rsid w:val="008E1E6C"/>
    <w:rsid w:val="008E2097"/>
    <w:rsid w:val="008E246C"/>
    <w:rsid w:val="008E3215"/>
    <w:rsid w:val="008E34BE"/>
    <w:rsid w:val="008E3B9E"/>
    <w:rsid w:val="008E3C21"/>
    <w:rsid w:val="008E3E2B"/>
    <w:rsid w:val="008E4290"/>
    <w:rsid w:val="008E42BB"/>
    <w:rsid w:val="008E5285"/>
    <w:rsid w:val="008E56F6"/>
    <w:rsid w:val="008E574D"/>
    <w:rsid w:val="008E5E5A"/>
    <w:rsid w:val="008E5F36"/>
    <w:rsid w:val="008E63BF"/>
    <w:rsid w:val="008E6547"/>
    <w:rsid w:val="008E6894"/>
    <w:rsid w:val="008E6CE8"/>
    <w:rsid w:val="008E717C"/>
    <w:rsid w:val="008E7427"/>
    <w:rsid w:val="008E74A6"/>
    <w:rsid w:val="008E7E08"/>
    <w:rsid w:val="008E7E22"/>
    <w:rsid w:val="008E7FC2"/>
    <w:rsid w:val="008F0322"/>
    <w:rsid w:val="008F06BC"/>
    <w:rsid w:val="008F0D44"/>
    <w:rsid w:val="008F11D2"/>
    <w:rsid w:val="008F1599"/>
    <w:rsid w:val="008F17A0"/>
    <w:rsid w:val="008F1D9C"/>
    <w:rsid w:val="008F240A"/>
    <w:rsid w:val="008F289E"/>
    <w:rsid w:val="008F2970"/>
    <w:rsid w:val="008F4223"/>
    <w:rsid w:val="008F441A"/>
    <w:rsid w:val="008F4CA5"/>
    <w:rsid w:val="008F5011"/>
    <w:rsid w:val="008F5214"/>
    <w:rsid w:val="008F554C"/>
    <w:rsid w:val="008F5ECA"/>
    <w:rsid w:val="008F6322"/>
    <w:rsid w:val="008F63DB"/>
    <w:rsid w:val="008F6D76"/>
    <w:rsid w:val="008F768A"/>
    <w:rsid w:val="008F781E"/>
    <w:rsid w:val="008F7959"/>
    <w:rsid w:val="00900FAD"/>
    <w:rsid w:val="00901014"/>
    <w:rsid w:val="009011FE"/>
    <w:rsid w:val="0090136A"/>
    <w:rsid w:val="00901554"/>
    <w:rsid w:val="00901594"/>
    <w:rsid w:val="00902352"/>
    <w:rsid w:val="0090330E"/>
    <w:rsid w:val="00903388"/>
    <w:rsid w:val="009033C9"/>
    <w:rsid w:val="009035D6"/>
    <w:rsid w:val="009049D9"/>
    <w:rsid w:val="0090550E"/>
    <w:rsid w:val="009058A3"/>
    <w:rsid w:val="00905CF9"/>
    <w:rsid w:val="0090632E"/>
    <w:rsid w:val="00906742"/>
    <w:rsid w:val="00906861"/>
    <w:rsid w:val="009069BA"/>
    <w:rsid w:val="00906F9A"/>
    <w:rsid w:val="009078DD"/>
    <w:rsid w:val="00907978"/>
    <w:rsid w:val="00907F51"/>
    <w:rsid w:val="00910027"/>
    <w:rsid w:val="00910734"/>
    <w:rsid w:val="00910742"/>
    <w:rsid w:val="00910A4A"/>
    <w:rsid w:val="00910AD8"/>
    <w:rsid w:val="009116F1"/>
    <w:rsid w:val="00912057"/>
    <w:rsid w:val="0091247B"/>
    <w:rsid w:val="00912BDB"/>
    <w:rsid w:val="009131DA"/>
    <w:rsid w:val="00913697"/>
    <w:rsid w:val="00913820"/>
    <w:rsid w:val="00913BF5"/>
    <w:rsid w:val="00913D21"/>
    <w:rsid w:val="00913E46"/>
    <w:rsid w:val="00913E88"/>
    <w:rsid w:val="00913EDF"/>
    <w:rsid w:val="00913F50"/>
    <w:rsid w:val="009141E8"/>
    <w:rsid w:val="00914E22"/>
    <w:rsid w:val="00915128"/>
    <w:rsid w:val="00915C7A"/>
    <w:rsid w:val="00915D92"/>
    <w:rsid w:val="00916240"/>
    <w:rsid w:val="009162F5"/>
    <w:rsid w:val="00916F93"/>
    <w:rsid w:val="0091731B"/>
    <w:rsid w:val="00917374"/>
    <w:rsid w:val="0091766F"/>
    <w:rsid w:val="00917692"/>
    <w:rsid w:val="009176B4"/>
    <w:rsid w:val="00917F18"/>
    <w:rsid w:val="009200A1"/>
    <w:rsid w:val="0092049E"/>
    <w:rsid w:val="00920F36"/>
    <w:rsid w:val="0092107A"/>
    <w:rsid w:val="0092109A"/>
    <w:rsid w:val="00921568"/>
    <w:rsid w:val="00921728"/>
    <w:rsid w:val="009221F9"/>
    <w:rsid w:val="00922260"/>
    <w:rsid w:val="009226AF"/>
    <w:rsid w:val="00922B6F"/>
    <w:rsid w:val="009230EA"/>
    <w:rsid w:val="009235EA"/>
    <w:rsid w:val="00923625"/>
    <w:rsid w:val="00923C61"/>
    <w:rsid w:val="009240B6"/>
    <w:rsid w:val="00926209"/>
    <w:rsid w:val="0092666A"/>
    <w:rsid w:val="009267B3"/>
    <w:rsid w:val="00927347"/>
    <w:rsid w:val="00927A5B"/>
    <w:rsid w:val="00927C0D"/>
    <w:rsid w:val="00930351"/>
    <w:rsid w:val="009306A7"/>
    <w:rsid w:val="00930BF4"/>
    <w:rsid w:val="00930FC2"/>
    <w:rsid w:val="009313C7"/>
    <w:rsid w:val="00931521"/>
    <w:rsid w:val="00931888"/>
    <w:rsid w:val="00931B30"/>
    <w:rsid w:val="0093201E"/>
    <w:rsid w:val="00932E34"/>
    <w:rsid w:val="0093370B"/>
    <w:rsid w:val="00933B3D"/>
    <w:rsid w:val="00933BA5"/>
    <w:rsid w:val="009342C9"/>
    <w:rsid w:val="0093451E"/>
    <w:rsid w:val="009347FE"/>
    <w:rsid w:val="00934FE2"/>
    <w:rsid w:val="0093502F"/>
    <w:rsid w:val="00935830"/>
    <w:rsid w:val="00935859"/>
    <w:rsid w:val="00936041"/>
    <w:rsid w:val="00936044"/>
    <w:rsid w:val="00936243"/>
    <w:rsid w:val="009368C7"/>
    <w:rsid w:val="00936BA4"/>
    <w:rsid w:val="00936CC7"/>
    <w:rsid w:val="00936CD5"/>
    <w:rsid w:val="00936D2D"/>
    <w:rsid w:val="00936D46"/>
    <w:rsid w:val="00936D9D"/>
    <w:rsid w:val="00936DEF"/>
    <w:rsid w:val="00936F06"/>
    <w:rsid w:val="0093750D"/>
    <w:rsid w:val="0093753B"/>
    <w:rsid w:val="00937551"/>
    <w:rsid w:val="009377E5"/>
    <w:rsid w:val="009379AB"/>
    <w:rsid w:val="009379EF"/>
    <w:rsid w:val="00937EC1"/>
    <w:rsid w:val="00940084"/>
    <w:rsid w:val="00940092"/>
    <w:rsid w:val="009400A1"/>
    <w:rsid w:val="00940A15"/>
    <w:rsid w:val="00940CAE"/>
    <w:rsid w:val="00940EEB"/>
    <w:rsid w:val="0094139F"/>
    <w:rsid w:val="009415A0"/>
    <w:rsid w:val="009416F7"/>
    <w:rsid w:val="00941968"/>
    <w:rsid w:val="00941C8F"/>
    <w:rsid w:val="00941DC0"/>
    <w:rsid w:val="009421A6"/>
    <w:rsid w:val="00942AC7"/>
    <w:rsid w:val="00942BD4"/>
    <w:rsid w:val="0094314D"/>
    <w:rsid w:val="009438C0"/>
    <w:rsid w:val="00943B9E"/>
    <w:rsid w:val="0094411A"/>
    <w:rsid w:val="009444E6"/>
    <w:rsid w:val="00944609"/>
    <w:rsid w:val="009448E7"/>
    <w:rsid w:val="00944D01"/>
    <w:rsid w:val="00944DD4"/>
    <w:rsid w:val="00946604"/>
    <w:rsid w:val="009470A2"/>
    <w:rsid w:val="009472EE"/>
    <w:rsid w:val="00947783"/>
    <w:rsid w:val="00950018"/>
    <w:rsid w:val="00950EB6"/>
    <w:rsid w:val="00950F99"/>
    <w:rsid w:val="00951F00"/>
    <w:rsid w:val="00952F56"/>
    <w:rsid w:val="009535E9"/>
    <w:rsid w:val="00953F0F"/>
    <w:rsid w:val="00953F57"/>
    <w:rsid w:val="00954021"/>
    <w:rsid w:val="009546BB"/>
    <w:rsid w:val="00955C89"/>
    <w:rsid w:val="00955ED0"/>
    <w:rsid w:val="00955F35"/>
    <w:rsid w:val="009563EE"/>
    <w:rsid w:val="00957033"/>
    <w:rsid w:val="00957826"/>
    <w:rsid w:val="00957FAA"/>
    <w:rsid w:val="0096136F"/>
    <w:rsid w:val="00961C85"/>
    <w:rsid w:val="00961DF9"/>
    <w:rsid w:val="009621C4"/>
    <w:rsid w:val="0096240E"/>
    <w:rsid w:val="0096289D"/>
    <w:rsid w:val="00962BD0"/>
    <w:rsid w:val="00963808"/>
    <w:rsid w:val="00963F68"/>
    <w:rsid w:val="0096440A"/>
    <w:rsid w:val="00965082"/>
    <w:rsid w:val="00965695"/>
    <w:rsid w:val="0096599E"/>
    <w:rsid w:val="00966129"/>
    <w:rsid w:val="009661B7"/>
    <w:rsid w:val="00966CE2"/>
    <w:rsid w:val="00966EED"/>
    <w:rsid w:val="009674D8"/>
    <w:rsid w:val="00967892"/>
    <w:rsid w:val="00967E7A"/>
    <w:rsid w:val="009702A8"/>
    <w:rsid w:val="0097039D"/>
    <w:rsid w:val="009704B4"/>
    <w:rsid w:val="009705A9"/>
    <w:rsid w:val="009708B3"/>
    <w:rsid w:val="009709F2"/>
    <w:rsid w:val="00970C92"/>
    <w:rsid w:val="00970D5A"/>
    <w:rsid w:val="0097124B"/>
    <w:rsid w:val="0097136F"/>
    <w:rsid w:val="009714DA"/>
    <w:rsid w:val="00971600"/>
    <w:rsid w:val="00972110"/>
    <w:rsid w:val="0097225D"/>
    <w:rsid w:val="009728EE"/>
    <w:rsid w:val="009729AC"/>
    <w:rsid w:val="009734AB"/>
    <w:rsid w:val="009735F3"/>
    <w:rsid w:val="00973A7A"/>
    <w:rsid w:val="00973E50"/>
    <w:rsid w:val="00974771"/>
    <w:rsid w:val="00974B0D"/>
    <w:rsid w:val="00974D9B"/>
    <w:rsid w:val="009751CF"/>
    <w:rsid w:val="009751F8"/>
    <w:rsid w:val="00975A25"/>
    <w:rsid w:val="00975D18"/>
    <w:rsid w:val="00975F23"/>
    <w:rsid w:val="0097654B"/>
    <w:rsid w:val="009766CF"/>
    <w:rsid w:val="00976CDA"/>
    <w:rsid w:val="00976D16"/>
    <w:rsid w:val="00976ECF"/>
    <w:rsid w:val="009774BC"/>
    <w:rsid w:val="00977C45"/>
    <w:rsid w:val="009804F8"/>
    <w:rsid w:val="00980D23"/>
    <w:rsid w:val="00980D61"/>
    <w:rsid w:val="00980D78"/>
    <w:rsid w:val="00981482"/>
    <w:rsid w:val="009815AB"/>
    <w:rsid w:val="0098184B"/>
    <w:rsid w:val="00981DD0"/>
    <w:rsid w:val="00981DD9"/>
    <w:rsid w:val="00982287"/>
    <w:rsid w:val="00982404"/>
    <w:rsid w:val="009828C0"/>
    <w:rsid w:val="00982BEE"/>
    <w:rsid w:val="00982E8B"/>
    <w:rsid w:val="00983328"/>
    <w:rsid w:val="00983353"/>
    <w:rsid w:val="009833A8"/>
    <w:rsid w:val="0098342F"/>
    <w:rsid w:val="009836C2"/>
    <w:rsid w:val="00983921"/>
    <w:rsid w:val="00983DC5"/>
    <w:rsid w:val="0098439D"/>
    <w:rsid w:val="00984AD3"/>
    <w:rsid w:val="009859F1"/>
    <w:rsid w:val="00986102"/>
    <w:rsid w:val="009862BC"/>
    <w:rsid w:val="009866E4"/>
    <w:rsid w:val="009869EE"/>
    <w:rsid w:val="00986B83"/>
    <w:rsid w:val="00986D9D"/>
    <w:rsid w:val="009877C6"/>
    <w:rsid w:val="009877E3"/>
    <w:rsid w:val="009877FC"/>
    <w:rsid w:val="009879B7"/>
    <w:rsid w:val="00987D12"/>
    <w:rsid w:val="00987F45"/>
    <w:rsid w:val="0099023B"/>
    <w:rsid w:val="0099076B"/>
    <w:rsid w:val="009907A4"/>
    <w:rsid w:val="00990F2D"/>
    <w:rsid w:val="00991625"/>
    <w:rsid w:val="009927E6"/>
    <w:rsid w:val="0099282A"/>
    <w:rsid w:val="009929B1"/>
    <w:rsid w:val="00992AB8"/>
    <w:rsid w:val="00993334"/>
    <w:rsid w:val="00993E57"/>
    <w:rsid w:val="00994257"/>
    <w:rsid w:val="00994BBF"/>
    <w:rsid w:val="00994CD9"/>
    <w:rsid w:val="0099521F"/>
    <w:rsid w:val="00995629"/>
    <w:rsid w:val="00995EAF"/>
    <w:rsid w:val="0099601E"/>
    <w:rsid w:val="00996234"/>
    <w:rsid w:val="00996348"/>
    <w:rsid w:val="00996722"/>
    <w:rsid w:val="00996C4F"/>
    <w:rsid w:val="00997398"/>
    <w:rsid w:val="00997399"/>
    <w:rsid w:val="00997987"/>
    <w:rsid w:val="009A03E8"/>
    <w:rsid w:val="009A0DED"/>
    <w:rsid w:val="009A1127"/>
    <w:rsid w:val="009A1514"/>
    <w:rsid w:val="009A1DDF"/>
    <w:rsid w:val="009A1EA4"/>
    <w:rsid w:val="009A296E"/>
    <w:rsid w:val="009A2E75"/>
    <w:rsid w:val="009A313D"/>
    <w:rsid w:val="009A3EE8"/>
    <w:rsid w:val="009A45D8"/>
    <w:rsid w:val="009A48F6"/>
    <w:rsid w:val="009A4964"/>
    <w:rsid w:val="009A4CA0"/>
    <w:rsid w:val="009A4E5B"/>
    <w:rsid w:val="009A4FD3"/>
    <w:rsid w:val="009A5EB3"/>
    <w:rsid w:val="009A6022"/>
    <w:rsid w:val="009A61C4"/>
    <w:rsid w:val="009A622B"/>
    <w:rsid w:val="009A63C7"/>
    <w:rsid w:val="009A64F0"/>
    <w:rsid w:val="009A7DBD"/>
    <w:rsid w:val="009A7F10"/>
    <w:rsid w:val="009B0462"/>
    <w:rsid w:val="009B0EEB"/>
    <w:rsid w:val="009B154D"/>
    <w:rsid w:val="009B19B9"/>
    <w:rsid w:val="009B1CF7"/>
    <w:rsid w:val="009B1D0C"/>
    <w:rsid w:val="009B1E1B"/>
    <w:rsid w:val="009B226D"/>
    <w:rsid w:val="009B22B6"/>
    <w:rsid w:val="009B32C4"/>
    <w:rsid w:val="009B368B"/>
    <w:rsid w:val="009B378F"/>
    <w:rsid w:val="009B40FB"/>
    <w:rsid w:val="009B4260"/>
    <w:rsid w:val="009B476F"/>
    <w:rsid w:val="009B4E50"/>
    <w:rsid w:val="009B528F"/>
    <w:rsid w:val="009B54EB"/>
    <w:rsid w:val="009B55A6"/>
    <w:rsid w:val="009B5D60"/>
    <w:rsid w:val="009B6015"/>
    <w:rsid w:val="009B6107"/>
    <w:rsid w:val="009B6192"/>
    <w:rsid w:val="009B627A"/>
    <w:rsid w:val="009B6572"/>
    <w:rsid w:val="009B670B"/>
    <w:rsid w:val="009B6CBE"/>
    <w:rsid w:val="009B6E9B"/>
    <w:rsid w:val="009C0234"/>
    <w:rsid w:val="009C0434"/>
    <w:rsid w:val="009C0BC1"/>
    <w:rsid w:val="009C114B"/>
    <w:rsid w:val="009C13E6"/>
    <w:rsid w:val="009C1816"/>
    <w:rsid w:val="009C1915"/>
    <w:rsid w:val="009C1E40"/>
    <w:rsid w:val="009C1F9A"/>
    <w:rsid w:val="009C2E89"/>
    <w:rsid w:val="009C301F"/>
    <w:rsid w:val="009C3265"/>
    <w:rsid w:val="009C382F"/>
    <w:rsid w:val="009C3A6B"/>
    <w:rsid w:val="009C3A79"/>
    <w:rsid w:val="009C41BA"/>
    <w:rsid w:val="009C42C4"/>
    <w:rsid w:val="009C47D1"/>
    <w:rsid w:val="009C4B1B"/>
    <w:rsid w:val="009C5411"/>
    <w:rsid w:val="009C55FD"/>
    <w:rsid w:val="009C56E0"/>
    <w:rsid w:val="009C5C09"/>
    <w:rsid w:val="009C5FD3"/>
    <w:rsid w:val="009C6249"/>
    <w:rsid w:val="009C6272"/>
    <w:rsid w:val="009C6480"/>
    <w:rsid w:val="009C6603"/>
    <w:rsid w:val="009C6760"/>
    <w:rsid w:val="009C6875"/>
    <w:rsid w:val="009C6CE3"/>
    <w:rsid w:val="009C6D8D"/>
    <w:rsid w:val="009C6FE7"/>
    <w:rsid w:val="009C717A"/>
    <w:rsid w:val="009C76A8"/>
    <w:rsid w:val="009C7BA6"/>
    <w:rsid w:val="009C7DC4"/>
    <w:rsid w:val="009C7FA7"/>
    <w:rsid w:val="009D094D"/>
    <w:rsid w:val="009D13C8"/>
    <w:rsid w:val="009D25A3"/>
    <w:rsid w:val="009D28E1"/>
    <w:rsid w:val="009D28FA"/>
    <w:rsid w:val="009D2C08"/>
    <w:rsid w:val="009D2DB8"/>
    <w:rsid w:val="009D324F"/>
    <w:rsid w:val="009D35D9"/>
    <w:rsid w:val="009D361D"/>
    <w:rsid w:val="009D37FA"/>
    <w:rsid w:val="009D3A17"/>
    <w:rsid w:val="009D4222"/>
    <w:rsid w:val="009D46F7"/>
    <w:rsid w:val="009D492D"/>
    <w:rsid w:val="009D4CE3"/>
    <w:rsid w:val="009D56F9"/>
    <w:rsid w:val="009D59A0"/>
    <w:rsid w:val="009D5A55"/>
    <w:rsid w:val="009D6020"/>
    <w:rsid w:val="009D63CA"/>
    <w:rsid w:val="009D642D"/>
    <w:rsid w:val="009D644E"/>
    <w:rsid w:val="009D67D1"/>
    <w:rsid w:val="009D6CB9"/>
    <w:rsid w:val="009D6EAA"/>
    <w:rsid w:val="009D7685"/>
    <w:rsid w:val="009D7905"/>
    <w:rsid w:val="009D7E4D"/>
    <w:rsid w:val="009E00F9"/>
    <w:rsid w:val="009E05FC"/>
    <w:rsid w:val="009E1510"/>
    <w:rsid w:val="009E159A"/>
    <w:rsid w:val="009E2BF8"/>
    <w:rsid w:val="009E2E30"/>
    <w:rsid w:val="009E2E54"/>
    <w:rsid w:val="009E36AE"/>
    <w:rsid w:val="009E42D6"/>
    <w:rsid w:val="009E4CB7"/>
    <w:rsid w:val="009E4DC5"/>
    <w:rsid w:val="009E54DC"/>
    <w:rsid w:val="009E5559"/>
    <w:rsid w:val="009E62E0"/>
    <w:rsid w:val="009E63CF"/>
    <w:rsid w:val="009E650F"/>
    <w:rsid w:val="009E6CD6"/>
    <w:rsid w:val="009E725C"/>
    <w:rsid w:val="009F054F"/>
    <w:rsid w:val="009F07E8"/>
    <w:rsid w:val="009F0F2F"/>
    <w:rsid w:val="009F15E6"/>
    <w:rsid w:val="009F1965"/>
    <w:rsid w:val="009F1CF0"/>
    <w:rsid w:val="009F1E05"/>
    <w:rsid w:val="009F1F2F"/>
    <w:rsid w:val="009F2A9E"/>
    <w:rsid w:val="009F3738"/>
    <w:rsid w:val="009F3F9D"/>
    <w:rsid w:val="009F4383"/>
    <w:rsid w:val="009F447A"/>
    <w:rsid w:val="009F4DDB"/>
    <w:rsid w:val="009F65BB"/>
    <w:rsid w:val="00A0019F"/>
    <w:rsid w:val="00A00B82"/>
    <w:rsid w:val="00A0193C"/>
    <w:rsid w:val="00A0215E"/>
    <w:rsid w:val="00A02197"/>
    <w:rsid w:val="00A02429"/>
    <w:rsid w:val="00A02915"/>
    <w:rsid w:val="00A029E4"/>
    <w:rsid w:val="00A029FC"/>
    <w:rsid w:val="00A02D77"/>
    <w:rsid w:val="00A032AD"/>
    <w:rsid w:val="00A03319"/>
    <w:rsid w:val="00A0470E"/>
    <w:rsid w:val="00A049CC"/>
    <w:rsid w:val="00A057C0"/>
    <w:rsid w:val="00A05854"/>
    <w:rsid w:val="00A05A10"/>
    <w:rsid w:val="00A05C0F"/>
    <w:rsid w:val="00A05C76"/>
    <w:rsid w:val="00A0704B"/>
    <w:rsid w:val="00A0733A"/>
    <w:rsid w:val="00A076BF"/>
    <w:rsid w:val="00A10517"/>
    <w:rsid w:val="00A10B6E"/>
    <w:rsid w:val="00A10E13"/>
    <w:rsid w:val="00A110CB"/>
    <w:rsid w:val="00A113C6"/>
    <w:rsid w:val="00A116DF"/>
    <w:rsid w:val="00A11FD2"/>
    <w:rsid w:val="00A1216A"/>
    <w:rsid w:val="00A12949"/>
    <w:rsid w:val="00A12E86"/>
    <w:rsid w:val="00A12F35"/>
    <w:rsid w:val="00A12FFD"/>
    <w:rsid w:val="00A134FF"/>
    <w:rsid w:val="00A13684"/>
    <w:rsid w:val="00A137D5"/>
    <w:rsid w:val="00A13D20"/>
    <w:rsid w:val="00A13DC3"/>
    <w:rsid w:val="00A14008"/>
    <w:rsid w:val="00A14867"/>
    <w:rsid w:val="00A1522E"/>
    <w:rsid w:val="00A1540D"/>
    <w:rsid w:val="00A15724"/>
    <w:rsid w:val="00A15791"/>
    <w:rsid w:val="00A157C2"/>
    <w:rsid w:val="00A16039"/>
    <w:rsid w:val="00A1616B"/>
    <w:rsid w:val="00A16E80"/>
    <w:rsid w:val="00A172FC"/>
    <w:rsid w:val="00A20BBF"/>
    <w:rsid w:val="00A2168E"/>
    <w:rsid w:val="00A21A31"/>
    <w:rsid w:val="00A21B4A"/>
    <w:rsid w:val="00A2272A"/>
    <w:rsid w:val="00A22783"/>
    <w:rsid w:val="00A22D86"/>
    <w:rsid w:val="00A23175"/>
    <w:rsid w:val="00A23324"/>
    <w:rsid w:val="00A236E9"/>
    <w:rsid w:val="00A23AB8"/>
    <w:rsid w:val="00A23ABF"/>
    <w:rsid w:val="00A23AFB"/>
    <w:rsid w:val="00A23DE8"/>
    <w:rsid w:val="00A2418D"/>
    <w:rsid w:val="00A24605"/>
    <w:rsid w:val="00A24900"/>
    <w:rsid w:val="00A24A7F"/>
    <w:rsid w:val="00A250F5"/>
    <w:rsid w:val="00A25181"/>
    <w:rsid w:val="00A25A5E"/>
    <w:rsid w:val="00A25B98"/>
    <w:rsid w:val="00A25EE2"/>
    <w:rsid w:val="00A264BB"/>
    <w:rsid w:val="00A267A9"/>
    <w:rsid w:val="00A26A61"/>
    <w:rsid w:val="00A275EB"/>
    <w:rsid w:val="00A27DA5"/>
    <w:rsid w:val="00A27F7D"/>
    <w:rsid w:val="00A30B03"/>
    <w:rsid w:val="00A30D8A"/>
    <w:rsid w:val="00A30EEA"/>
    <w:rsid w:val="00A312AA"/>
    <w:rsid w:val="00A31A7F"/>
    <w:rsid w:val="00A31BD0"/>
    <w:rsid w:val="00A31FCC"/>
    <w:rsid w:val="00A3283B"/>
    <w:rsid w:val="00A32994"/>
    <w:rsid w:val="00A32A09"/>
    <w:rsid w:val="00A32B36"/>
    <w:rsid w:val="00A3306E"/>
    <w:rsid w:val="00A33B49"/>
    <w:rsid w:val="00A33BFC"/>
    <w:rsid w:val="00A33C25"/>
    <w:rsid w:val="00A33C29"/>
    <w:rsid w:val="00A33C76"/>
    <w:rsid w:val="00A3454A"/>
    <w:rsid w:val="00A34ED9"/>
    <w:rsid w:val="00A35331"/>
    <w:rsid w:val="00A35E56"/>
    <w:rsid w:val="00A36261"/>
    <w:rsid w:val="00A36443"/>
    <w:rsid w:val="00A36F79"/>
    <w:rsid w:val="00A37803"/>
    <w:rsid w:val="00A379A0"/>
    <w:rsid w:val="00A37B19"/>
    <w:rsid w:val="00A37DB2"/>
    <w:rsid w:val="00A404D8"/>
    <w:rsid w:val="00A4084A"/>
    <w:rsid w:val="00A4085B"/>
    <w:rsid w:val="00A41528"/>
    <w:rsid w:val="00A415C4"/>
    <w:rsid w:val="00A41644"/>
    <w:rsid w:val="00A418D5"/>
    <w:rsid w:val="00A42095"/>
    <w:rsid w:val="00A421A1"/>
    <w:rsid w:val="00A421FD"/>
    <w:rsid w:val="00A42214"/>
    <w:rsid w:val="00A423C2"/>
    <w:rsid w:val="00A42B2F"/>
    <w:rsid w:val="00A42BED"/>
    <w:rsid w:val="00A4306E"/>
    <w:rsid w:val="00A4311E"/>
    <w:rsid w:val="00A43164"/>
    <w:rsid w:val="00A433AE"/>
    <w:rsid w:val="00A4362B"/>
    <w:rsid w:val="00A43BB0"/>
    <w:rsid w:val="00A44865"/>
    <w:rsid w:val="00A44BF0"/>
    <w:rsid w:val="00A44C41"/>
    <w:rsid w:val="00A44D38"/>
    <w:rsid w:val="00A458CE"/>
    <w:rsid w:val="00A45EEF"/>
    <w:rsid w:val="00A461BA"/>
    <w:rsid w:val="00A46B49"/>
    <w:rsid w:val="00A46BF7"/>
    <w:rsid w:val="00A46DDC"/>
    <w:rsid w:val="00A474F0"/>
    <w:rsid w:val="00A500FF"/>
    <w:rsid w:val="00A501E3"/>
    <w:rsid w:val="00A5065B"/>
    <w:rsid w:val="00A510A0"/>
    <w:rsid w:val="00A51263"/>
    <w:rsid w:val="00A5253B"/>
    <w:rsid w:val="00A527E7"/>
    <w:rsid w:val="00A52A4C"/>
    <w:rsid w:val="00A52B23"/>
    <w:rsid w:val="00A52DC4"/>
    <w:rsid w:val="00A52E55"/>
    <w:rsid w:val="00A52E8A"/>
    <w:rsid w:val="00A52F44"/>
    <w:rsid w:val="00A53345"/>
    <w:rsid w:val="00A53356"/>
    <w:rsid w:val="00A533EA"/>
    <w:rsid w:val="00A537D6"/>
    <w:rsid w:val="00A53FF9"/>
    <w:rsid w:val="00A54218"/>
    <w:rsid w:val="00A542B3"/>
    <w:rsid w:val="00A54312"/>
    <w:rsid w:val="00A543AC"/>
    <w:rsid w:val="00A54616"/>
    <w:rsid w:val="00A54748"/>
    <w:rsid w:val="00A54DE9"/>
    <w:rsid w:val="00A54F93"/>
    <w:rsid w:val="00A55055"/>
    <w:rsid w:val="00A554D7"/>
    <w:rsid w:val="00A554F2"/>
    <w:rsid w:val="00A55A78"/>
    <w:rsid w:val="00A55B10"/>
    <w:rsid w:val="00A55CFE"/>
    <w:rsid w:val="00A564E8"/>
    <w:rsid w:val="00A56521"/>
    <w:rsid w:val="00A56632"/>
    <w:rsid w:val="00A5695B"/>
    <w:rsid w:val="00A56968"/>
    <w:rsid w:val="00A606B4"/>
    <w:rsid w:val="00A60789"/>
    <w:rsid w:val="00A60973"/>
    <w:rsid w:val="00A60F67"/>
    <w:rsid w:val="00A611DD"/>
    <w:rsid w:val="00A61493"/>
    <w:rsid w:val="00A616E3"/>
    <w:rsid w:val="00A629F4"/>
    <w:rsid w:val="00A62A28"/>
    <w:rsid w:val="00A62B1C"/>
    <w:rsid w:val="00A6361A"/>
    <w:rsid w:val="00A6404A"/>
    <w:rsid w:val="00A643C9"/>
    <w:rsid w:val="00A6517C"/>
    <w:rsid w:val="00A6596D"/>
    <w:rsid w:val="00A6671F"/>
    <w:rsid w:val="00A66821"/>
    <w:rsid w:val="00A670E0"/>
    <w:rsid w:val="00A67182"/>
    <w:rsid w:val="00A671A0"/>
    <w:rsid w:val="00A67433"/>
    <w:rsid w:val="00A67467"/>
    <w:rsid w:val="00A677C5"/>
    <w:rsid w:val="00A7052A"/>
    <w:rsid w:val="00A705AF"/>
    <w:rsid w:val="00A70806"/>
    <w:rsid w:val="00A70933"/>
    <w:rsid w:val="00A70EA6"/>
    <w:rsid w:val="00A71399"/>
    <w:rsid w:val="00A7142A"/>
    <w:rsid w:val="00A717EC"/>
    <w:rsid w:val="00A71AE0"/>
    <w:rsid w:val="00A71C5D"/>
    <w:rsid w:val="00A7228F"/>
    <w:rsid w:val="00A729EF"/>
    <w:rsid w:val="00A72F2E"/>
    <w:rsid w:val="00A731AD"/>
    <w:rsid w:val="00A738C0"/>
    <w:rsid w:val="00A73A2C"/>
    <w:rsid w:val="00A73C12"/>
    <w:rsid w:val="00A73F0B"/>
    <w:rsid w:val="00A73F3F"/>
    <w:rsid w:val="00A743AF"/>
    <w:rsid w:val="00A744BA"/>
    <w:rsid w:val="00A744FF"/>
    <w:rsid w:val="00A746B0"/>
    <w:rsid w:val="00A74C89"/>
    <w:rsid w:val="00A74CB2"/>
    <w:rsid w:val="00A751EA"/>
    <w:rsid w:val="00A75B7E"/>
    <w:rsid w:val="00A76030"/>
    <w:rsid w:val="00A7704A"/>
    <w:rsid w:val="00A774E3"/>
    <w:rsid w:val="00A77630"/>
    <w:rsid w:val="00A804F8"/>
    <w:rsid w:val="00A80651"/>
    <w:rsid w:val="00A80882"/>
    <w:rsid w:val="00A81436"/>
    <w:rsid w:val="00A817C3"/>
    <w:rsid w:val="00A81A5D"/>
    <w:rsid w:val="00A82013"/>
    <w:rsid w:val="00A82226"/>
    <w:rsid w:val="00A822DB"/>
    <w:rsid w:val="00A82BEE"/>
    <w:rsid w:val="00A82C80"/>
    <w:rsid w:val="00A8340A"/>
    <w:rsid w:val="00A841EA"/>
    <w:rsid w:val="00A84ACF"/>
    <w:rsid w:val="00A84C32"/>
    <w:rsid w:val="00A84E51"/>
    <w:rsid w:val="00A85F26"/>
    <w:rsid w:val="00A86170"/>
    <w:rsid w:val="00A86358"/>
    <w:rsid w:val="00A86681"/>
    <w:rsid w:val="00A86761"/>
    <w:rsid w:val="00A868F0"/>
    <w:rsid w:val="00A86BFF"/>
    <w:rsid w:val="00A871F0"/>
    <w:rsid w:val="00A874F4"/>
    <w:rsid w:val="00A87830"/>
    <w:rsid w:val="00A87E24"/>
    <w:rsid w:val="00A90C23"/>
    <w:rsid w:val="00A911C6"/>
    <w:rsid w:val="00A91A9A"/>
    <w:rsid w:val="00A92139"/>
    <w:rsid w:val="00A923B0"/>
    <w:rsid w:val="00A92D2E"/>
    <w:rsid w:val="00A93550"/>
    <w:rsid w:val="00A939C3"/>
    <w:rsid w:val="00A93FC4"/>
    <w:rsid w:val="00A946EF"/>
    <w:rsid w:val="00A9470D"/>
    <w:rsid w:val="00A950F1"/>
    <w:rsid w:val="00A95FE9"/>
    <w:rsid w:val="00A96134"/>
    <w:rsid w:val="00A962E7"/>
    <w:rsid w:val="00A9636E"/>
    <w:rsid w:val="00A964A8"/>
    <w:rsid w:val="00A964B8"/>
    <w:rsid w:val="00A96611"/>
    <w:rsid w:val="00A9698D"/>
    <w:rsid w:val="00A96B23"/>
    <w:rsid w:val="00A97607"/>
    <w:rsid w:val="00A976B1"/>
    <w:rsid w:val="00A97722"/>
    <w:rsid w:val="00A97A5B"/>
    <w:rsid w:val="00AA00A1"/>
    <w:rsid w:val="00AA01CD"/>
    <w:rsid w:val="00AA0433"/>
    <w:rsid w:val="00AA1138"/>
    <w:rsid w:val="00AA1A96"/>
    <w:rsid w:val="00AA1AC2"/>
    <w:rsid w:val="00AA1F15"/>
    <w:rsid w:val="00AA23ED"/>
    <w:rsid w:val="00AA315A"/>
    <w:rsid w:val="00AA3597"/>
    <w:rsid w:val="00AA36FE"/>
    <w:rsid w:val="00AA3711"/>
    <w:rsid w:val="00AA4245"/>
    <w:rsid w:val="00AA440C"/>
    <w:rsid w:val="00AA470C"/>
    <w:rsid w:val="00AA4888"/>
    <w:rsid w:val="00AA495C"/>
    <w:rsid w:val="00AA4C7F"/>
    <w:rsid w:val="00AA5243"/>
    <w:rsid w:val="00AA5C8E"/>
    <w:rsid w:val="00AA5F7E"/>
    <w:rsid w:val="00AA62F0"/>
    <w:rsid w:val="00AA6636"/>
    <w:rsid w:val="00AA7BCF"/>
    <w:rsid w:val="00AB0989"/>
    <w:rsid w:val="00AB0B44"/>
    <w:rsid w:val="00AB0D6A"/>
    <w:rsid w:val="00AB11DB"/>
    <w:rsid w:val="00AB1207"/>
    <w:rsid w:val="00AB1E5D"/>
    <w:rsid w:val="00AB2087"/>
    <w:rsid w:val="00AB2342"/>
    <w:rsid w:val="00AB2964"/>
    <w:rsid w:val="00AB2B24"/>
    <w:rsid w:val="00AB30B1"/>
    <w:rsid w:val="00AB310B"/>
    <w:rsid w:val="00AB31A1"/>
    <w:rsid w:val="00AB3557"/>
    <w:rsid w:val="00AB4175"/>
    <w:rsid w:val="00AB4899"/>
    <w:rsid w:val="00AB4CB3"/>
    <w:rsid w:val="00AB54BC"/>
    <w:rsid w:val="00AB59C8"/>
    <w:rsid w:val="00AB5CB2"/>
    <w:rsid w:val="00AB5DA5"/>
    <w:rsid w:val="00AB6403"/>
    <w:rsid w:val="00AB6463"/>
    <w:rsid w:val="00AB659F"/>
    <w:rsid w:val="00AB67F0"/>
    <w:rsid w:val="00AB6A9D"/>
    <w:rsid w:val="00AB6B90"/>
    <w:rsid w:val="00AB6E09"/>
    <w:rsid w:val="00AB7029"/>
    <w:rsid w:val="00AB7F86"/>
    <w:rsid w:val="00AC0A7B"/>
    <w:rsid w:val="00AC19EB"/>
    <w:rsid w:val="00AC1C90"/>
    <w:rsid w:val="00AC2272"/>
    <w:rsid w:val="00AC272F"/>
    <w:rsid w:val="00AC2C86"/>
    <w:rsid w:val="00AC362E"/>
    <w:rsid w:val="00AC3F3F"/>
    <w:rsid w:val="00AC4580"/>
    <w:rsid w:val="00AC480A"/>
    <w:rsid w:val="00AC4830"/>
    <w:rsid w:val="00AC4973"/>
    <w:rsid w:val="00AC4A0D"/>
    <w:rsid w:val="00AC4F4C"/>
    <w:rsid w:val="00AC60D6"/>
    <w:rsid w:val="00AC612D"/>
    <w:rsid w:val="00AC65B5"/>
    <w:rsid w:val="00AC69A9"/>
    <w:rsid w:val="00AC6C1C"/>
    <w:rsid w:val="00AC6DE8"/>
    <w:rsid w:val="00AC733A"/>
    <w:rsid w:val="00AC7672"/>
    <w:rsid w:val="00AC77D8"/>
    <w:rsid w:val="00AC7AAC"/>
    <w:rsid w:val="00AD0727"/>
    <w:rsid w:val="00AD09FA"/>
    <w:rsid w:val="00AD0D10"/>
    <w:rsid w:val="00AD1148"/>
    <w:rsid w:val="00AD16E5"/>
    <w:rsid w:val="00AD1BD1"/>
    <w:rsid w:val="00AD1EFD"/>
    <w:rsid w:val="00AD1FBA"/>
    <w:rsid w:val="00AD2618"/>
    <w:rsid w:val="00AD273B"/>
    <w:rsid w:val="00AD2DA1"/>
    <w:rsid w:val="00AD2EA0"/>
    <w:rsid w:val="00AD334E"/>
    <w:rsid w:val="00AD33E6"/>
    <w:rsid w:val="00AD355F"/>
    <w:rsid w:val="00AD379F"/>
    <w:rsid w:val="00AD388F"/>
    <w:rsid w:val="00AD507C"/>
    <w:rsid w:val="00AD58BA"/>
    <w:rsid w:val="00AD5E8C"/>
    <w:rsid w:val="00AD5F10"/>
    <w:rsid w:val="00AD61A3"/>
    <w:rsid w:val="00AD729D"/>
    <w:rsid w:val="00AD76AC"/>
    <w:rsid w:val="00AD7CE1"/>
    <w:rsid w:val="00AE05F0"/>
    <w:rsid w:val="00AE065A"/>
    <w:rsid w:val="00AE0950"/>
    <w:rsid w:val="00AE0A43"/>
    <w:rsid w:val="00AE0CFD"/>
    <w:rsid w:val="00AE1560"/>
    <w:rsid w:val="00AE1E7E"/>
    <w:rsid w:val="00AE20FF"/>
    <w:rsid w:val="00AE2158"/>
    <w:rsid w:val="00AE2199"/>
    <w:rsid w:val="00AE21E0"/>
    <w:rsid w:val="00AE22D6"/>
    <w:rsid w:val="00AE240B"/>
    <w:rsid w:val="00AE2879"/>
    <w:rsid w:val="00AE2AA2"/>
    <w:rsid w:val="00AE2B62"/>
    <w:rsid w:val="00AE2BD7"/>
    <w:rsid w:val="00AE2E4C"/>
    <w:rsid w:val="00AE31C3"/>
    <w:rsid w:val="00AE3334"/>
    <w:rsid w:val="00AE3663"/>
    <w:rsid w:val="00AE3ABE"/>
    <w:rsid w:val="00AE3D8C"/>
    <w:rsid w:val="00AE4239"/>
    <w:rsid w:val="00AE457A"/>
    <w:rsid w:val="00AE45E7"/>
    <w:rsid w:val="00AE4646"/>
    <w:rsid w:val="00AE4760"/>
    <w:rsid w:val="00AE4932"/>
    <w:rsid w:val="00AE4AC7"/>
    <w:rsid w:val="00AE4B7B"/>
    <w:rsid w:val="00AE51C0"/>
    <w:rsid w:val="00AE52F1"/>
    <w:rsid w:val="00AE535D"/>
    <w:rsid w:val="00AE5A92"/>
    <w:rsid w:val="00AE5B2F"/>
    <w:rsid w:val="00AE5C8D"/>
    <w:rsid w:val="00AE5EDB"/>
    <w:rsid w:val="00AE60A3"/>
    <w:rsid w:val="00AE631B"/>
    <w:rsid w:val="00AE638B"/>
    <w:rsid w:val="00AE6475"/>
    <w:rsid w:val="00AE681A"/>
    <w:rsid w:val="00AE688D"/>
    <w:rsid w:val="00AE6C16"/>
    <w:rsid w:val="00AE6DBF"/>
    <w:rsid w:val="00AE6DDD"/>
    <w:rsid w:val="00AE715B"/>
    <w:rsid w:val="00AE7356"/>
    <w:rsid w:val="00AE76E0"/>
    <w:rsid w:val="00AE7847"/>
    <w:rsid w:val="00AF02C6"/>
    <w:rsid w:val="00AF1404"/>
    <w:rsid w:val="00AF1D05"/>
    <w:rsid w:val="00AF2563"/>
    <w:rsid w:val="00AF2E2B"/>
    <w:rsid w:val="00AF3065"/>
    <w:rsid w:val="00AF3066"/>
    <w:rsid w:val="00AF374E"/>
    <w:rsid w:val="00AF3F5A"/>
    <w:rsid w:val="00AF40AA"/>
    <w:rsid w:val="00AF438A"/>
    <w:rsid w:val="00AF45C9"/>
    <w:rsid w:val="00AF4858"/>
    <w:rsid w:val="00AF4CCA"/>
    <w:rsid w:val="00AF4F0B"/>
    <w:rsid w:val="00AF542E"/>
    <w:rsid w:val="00AF566D"/>
    <w:rsid w:val="00AF5671"/>
    <w:rsid w:val="00AF59C4"/>
    <w:rsid w:val="00AF5A06"/>
    <w:rsid w:val="00AF619C"/>
    <w:rsid w:val="00AF65CF"/>
    <w:rsid w:val="00AF6608"/>
    <w:rsid w:val="00AF6CFA"/>
    <w:rsid w:val="00AF6E4C"/>
    <w:rsid w:val="00AF707E"/>
    <w:rsid w:val="00AF7114"/>
    <w:rsid w:val="00AF7F3A"/>
    <w:rsid w:val="00AF7F69"/>
    <w:rsid w:val="00B0033D"/>
    <w:rsid w:val="00B0057B"/>
    <w:rsid w:val="00B006DB"/>
    <w:rsid w:val="00B00A09"/>
    <w:rsid w:val="00B01958"/>
    <w:rsid w:val="00B01DD1"/>
    <w:rsid w:val="00B01F50"/>
    <w:rsid w:val="00B02108"/>
    <w:rsid w:val="00B0233F"/>
    <w:rsid w:val="00B0259B"/>
    <w:rsid w:val="00B02737"/>
    <w:rsid w:val="00B02A96"/>
    <w:rsid w:val="00B02E55"/>
    <w:rsid w:val="00B03271"/>
    <w:rsid w:val="00B03461"/>
    <w:rsid w:val="00B037BE"/>
    <w:rsid w:val="00B039FE"/>
    <w:rsid w:val="00B03EDB"/>
    <w:rsid w:val="00B03FDB"/>
    <w:rsid w:val="00B040D7"/>
    <w:rsid w:val="00B041C2"/>
    <w:rsid w:val="00B050A3"/>
    <w:rsid w:val="00B058CE"/>
    <w:rsid w:val="00B06056"/>
    <w:rsid w:val="00B0646F"/>
    <w:rsid w:val="00B064B2"/>
    <w:rsid w:val="00B06740"/>
    <w:rsid w:val="00B06AB5"/>
    <w:rsid w:val="00B06BEC"/>
    <w:rsid w:val="00B10107"/>
    <w:rsid w:val="00B10D5C"/>
    <w:rsid w:val="00B11014"/>
    <w:rsid w:val="00B11200"/>
    <w:rsid w:val="00B112C0"/>
    <w:rsid w:val="00B11609"/>
    <w:rsid w:val="00B11699"/>
    <w:rsid w:val="00B1181B"/>
    <w:rsid w:val="00B11B75"/>
    <w:rsid w:val="00B11BDB"/>
    <w:rsid w:val="00B11F19"/>
    <w:rsid w:val="00B123B6"/>
    <w:rsid w:val="00B1241C"/>
    <w:rsid w:val="00B1250A"/>
    <w:rsid w:val="00B1260A"/>
    <w:rsid w:val="00B12A28"/>
    <w:rsid w:val="00B131D3"/>
    <w:rsid w:val="00B13BA3"/>
    <w:rsid w:val="00B13BBE"/>
    <w:rsid w:val="00B13E5F"/>
    <w:rsid w:val="00B14891"/>
    <w:rsid w:val="00B148A1"/>
    <w:rsid w:val="00B153DC"/>
    <w:rsid w:val="00B1560E"/>
    <w:rsid w:val="00B16257"/>
    <w:rsid w:val="00B162BB"/>
    <w:rsid w:val="00B163C2"/>
    <w:rsid w:val="00B163FE"/>
    <w:rsid w:val="00B165B4"/>
    <w:rsid w:val="00B166EF"/>
    <w:rsid w:val="00B16B34"/>
    <w:rsid w:val="00B16CFC"/>
    <w:rsid w:val="00B170C5"/>
    <w:rsid w:val="00B17493"/>
    <w:rsid w:val="00B17C5A"/>
    <w:rsid w:val="00B20048"/>
    <w:rsid w:val="00B20626"/>
    <w:rsid w:val="00B20946"/>
    <w:rsid w:val="00B20C2C"/>
    <w:rsid w:val="00B213C3"/>
    <w:rsid w:val="00B21636"/>
    <w:rsid w:val="00B21F22"/>
    <w:rsid w:val="00B22CFD"/>
    <w:rsid w:val="00B23249"/>
    <w:rsid w:val="00B2329C"/>
    <w:rsid w:val="00B23762"/>
    <w:rsid w:val="00B23A98"/>
    <w:rsid w:val="00B23C0E"/>
    <w:rsid w:val="00B250B1"/>
    <w:rsid w:val="00B254BF"/>
    <w:rsid w:val="00B25769"/>
    <w:rsid w:val="00B25FCC"/>
    <w:rsid w:val="00B260CC"/>
    <w:rsid w:val="00B260D2"/>
    <w:rsid w:val="00B2651F"/>
    <w:rsid w:val="00B26572"/>
    <w:rsid w:val="00B26A35"/>
    <w:rsid w:val="00B26A6E"/>
    <w:rsid w:val="00B26DC9"/>
    <w:rsid w:val="00B26F40"/>
    <w:rsid w:val="00B27130"/>
    <w:rsid w:val="00B2729D"/>
    <w:rsid w:val="00B273B3"/>
    <w:rsid w:val="00B276DA"/>
    <w:rsid w:val="00B27DB3"/>
    <w:rsid w:val="00B305C3"/>
    <w:rsid w:val="00B306E7"/>
    <w:rsid w:val="00B30DAA"/>
    <w:rsid w:val="00B30E90"/>
    <w:rsid w:val="00B30EF1"/>
    <w:rsid w:val="00B3102D"/>
    <w:rsid w:val="00B3108A"/>
    <w:rsid w:val="00B31535"/>
    <w:rsid w:val="00B31E3F"/>
    <w:rsid w:val="00B32451"/>
    <w:rsid w:val="00B32708"/>
    <w:rsid w:val="00B3298F"/>
    <w:rsid w:val="00B32CB4"/>
    <w:rsid w:val="00B32EE7"/>
    <w:rsid w:val="00B32F0F"/>
    <w:rsid w:val="00B33470"/>
    <w:rsid w:val="00B3379E"/>
    <w:rsid w:val="00B33899"/>
    <w:rsid w:val="00B33D8A"/>
    <w:rsid w:val="00B34050"/>
    <w:rsid w:val="00B34055"/>
    <w:rsid w:val="00B343E0"/>
    <w:rsid w:val="00B344F0"/>
    <w:rsid w:val="00B3478C"/>
    <w:rsid w:val="00B34E70"/>
    <w:rsid w:val="00B359A4"/>
    <w:rsid w:val="00B359AC"/>
    <w:rsid w:val="00B35BB2"/>
    <w:rsid w:val="00B35BCE"/>
    <w:rsid w:val="00B35D44"/>
    <w:rsid w:val="00B36284"/>
    <w:rsid w:val="00B372E0"/>
    <w:rsid w:val="00B3770A"/>
    <w:rsid w:val="00B37DA3"/>
    <w:rsid w:val="00B40268"/>
    <w:rsid w:val="00B407E1"/>
    <w:rsid w:val="00B40A2A"/>
    <w:rsid w:val="00B40DC1"/>
    <w:rsid w:val="00B40F21"/>
    <w:rsid w:val="00B41877"/>
    <w:rsid w:val="00B419AF"/>
    <w:rsid w:val="00B41D73"/>
    <w:rsid w:val="00B41EED"/>
    <w:rsid w:val="00B421A6"/>
    <w:rsid w:val="00B4225F"/>
    <w:rsid w:val="00B42276"/>
    <w:rsid w:val="00B42377"/>
    <w:rsid w:val="00B424B4"/>
    <w:rsid w:val="00B42CBB"/>
    <w:rsid w:val="00B432D7"/>
    <w:rsid w:val="00B43ABF"/>
    <w:rsid w:val="00B4413D"/>
    <w:rsid w:val="00B44409"/>
    <w:rsid w:val="00B4451E"/>
    <w:rsid w:val="00B45470"/>
    <w:rsid w:val="00B45497"/>
    <w:rsid w:val="00B4563A"/>
    <w:rsid w:val="00B45DC9"/>
    <w:rsid w:val="00B45FCB"/>
    <w:rsid w:val="00B462AD"/>
    <w:rsid w:val="00B4693C"/>
    <w:rsid w:val="00B46B96"/>
    <w:rsid w:val="00B46EEF"/>
    <w:rsid w:val="00B4718D"/>
    <w:rsid w:val="00B4725C"/>
    <w:rsid w:val="00B4749F"/>
    <w:rsid w:val="00B4778F"/>
    <w:rsid w:val="00B47C2A"/>
    <w:rsid w:val="00B50E50"/>
    <w:rsid w:val="00B511DB"/>
    <w:rsid w:val="00B5137A"/>
    <w:rsid w:val="00B513C5"/>
    <w:rsid w:val="00B51442"/>
    <w:rsid w:val="00B514B0"/>
    <w:rsid w:val="00B51576"/>
    <w:rsid w:val="00B51EEE"/>
    <w:rsid w:val="00B52612"/>
    <w:rsid w:val="00B527B2"/>
    <w:rsid w:val="00B5315F"/>
    <w:rsid w:val="00B5357B"/>
    <w:rsid w:val="00B538DC"/>
    <w:rsid w:val="00B53914"/>
    <w:rsid w:val="00B539A6"/>
    <w:rsid w:val="00B54F89"/>
    <w:rsid w:val="00B552A5"/>
    <w:rsid w:val="00B55744"/>
    <w:rsid w:val="00B55E86"/>
    <w:rsid w:val="00B56991"/>
    <w:rsid w:val="00B56D20"/>
    <w:rsid w:val="00B57780"/>
    <w:rsid w:val="00B6049C"/>
    <w:rsid w:val="00B61147"/>
    <w:rsid w:val="00B61EA8"/>
    <w:rsid w:val="00B62175"/>
    <w:rsid w:val="00B623D6"/>
    <w:rsid w:val="00B62A58"/>
    <w:rsid w:val="00B63A3B"/>
    <w:rsid w:val="00B63D5D"/>
    <w:rsid w:val="00B642F0"/>
    <w:rsid w:val="00B64647"/>
    <w:rsid w:val="00B64768"/>
    <w:rsid w:val="00B6581F"/>
    <w:rsid w:val="00B65BF8"/>
    <w:rsid w:val="00B65D34"/>
    <w:rsid w:val="00B65D8A"/>
    <w:rsid w:val="00B65DA2"/>
    <w:rsid w:val="00B6613E"/>
    <w:rsid w:val="00B66435"/>
    <w:rsid w:val="00B667B0"/>
    <w:rsid w:val="00B66AC4"/>
    <w:rsid w:val="00B67245"/>
    <w:rsid w:val="00B67DD2"/>
    <w:rsid w:val="00B67E51"/>
    <w:rsid w:val="00B70690"/>
    <w:rsid w:val="00B70993"/>
    <w:rsid w:val="00B70D31"/>
    <w:rsid w:val="00B70E58"/>
    <w:rsid w:val="00B70F26"/>
    <w:rsid w:val="00B71373"/>
    <w:rsid w:val="00B71403"/>
    <w:rsid w:val="00B71646"/>
    <w:rsid w:val="00B717CB"/>
    <w:rsid w:val="00B7275B"/>
    <w:rsid w:val="00B72931"/>
    <w:rsid w:val="00B7293E"/>
    <w:rsid w:val="00B72CDA"/>
    <w:rsid w:val="00B72EFD"/>
    <w:rsid w:val="00B73048"/>
    <w:rsid w:val="00B732FA"/>
    <w:rsid w:val="00B738DA"/>
    <w:rsid w:val="00B73914"/>
    <w:rsid w:val="00B73969"/>
    <w:rsid w:val="00B74529"/>
    <w:rsid w:val="00B75305"/>
    <w:rsid w:val="00B75639"/>
    <w:rsid w:val="00B75B90"/>
    <w:rsid w:val="00B75CAB"/>
    <w:rsid w:val="00B768DD"/>
    <w:rsid w:val="00B76CF4"/>
    <w:rsid w:val="00B76FA1"/>
    <w:rsid w:val="00B7726F"/>
    <w:rsid w:val="00B773B4"/>
    <w:rsid w:val="00B77DD9"/>
    <w:rsid w:val="00B800B4"/>
    <w:rsid w:val="00B8028F"/>
    <w:rsid w:val="00B8036B"/>
    <w:rsid w:val="00B80EC8"/>
    <w:rsid w:val="00B80F3D"/>
    <w:rsid w:val="00B82321"/>
    <w:rsid w:val="00B82A49"/>
    <w:rsid w:val="00B83379"/>
    <w:rsid w:val="00B833B4"/>
    <w:rsid w:val="00B834A4"/>
    <w:rsid w:val="00B83574"/>
    <w:rsid w:val="00B8365D"/>
    <w:rsid w:val="00B836CD"/>
    <w:rsid w:val="00B8413B"/>
    <w:rsid w:val="00B846C3"/>
    <w:rsid w:val="00B84A3C"/>
    <w:rsid w:val="00B86935"/>
    <w:rsid w:val="00B86AE0"/>
    <w:rsid w:val="00B870A9"/>
    <w:rsid w:val="00B870CA"/>
    <w:rsid w:val="00B872A8"/>
    <w:rsid w:val="00B87DAE"/>
    <w:rsid w:val="00B900AE"/>
    <w:rsid w:val="00B90406"/>
    <w:rsid w:val="00B90854"/>
    <w:rsid w:val="00B908A2"/>
    <w:rsid w:val="00B909FE"/>
    <w:rsid w:val="00B90C9B"/>
    <w:rsid w:val="00B91BA8"/>
    <w:rsid w:val="00B91F03"/>
    <w:rsid w:val="00B92128"/>
    <w:rsid w:val="00B926F7"/>
    <w:rsid w:val="00B93028"/>
    <w:rsid w:val="00B9321E"/>
    <w:rsid w:val="00B93415"/>
    <w:rsid w:val="00B9375C"/>
    <w:rsid w:val="00B93A7B"/>
    <w:rsid w:val="00B93D03"/>
    <w:rsid w:val="00B93FD1"/>
    <w:rsid w:val="00B953A3"/>
    <w:rsid w:val="00B954B5"/>
    <w:rsid w:val="00B95754"/>
    <w:rsid w:val="00B95B5C"/>
    <w:rsid w:val="00B95C19"/>
    <w:rsid w:val="00B96658"/>
    <w:rsid w:val="00B966CF"/>
    <w:rsid w:val="00B969A2"/>
    <w:rsid w:val="00B96E2D"/>
    <w:rsid w:val="00B96F35"/>
    <w:rsid w:val="00B973FF"/>
    <w:rsid w:val="00B97520"/>
    <w:rsid w:val="00B97561"/>
    <w:rsid w:val="00B97945"/>
    <w:rsid w:val="00B9799D"/>
    <w:rsid w:val="00B97B1B"/>
    <w:rsid w:val="00B97DAC"/>
    <w:rsid w:val="00B97FC2"/>
    <w:rsid w:val="00BA02D6"/>
    <w:rsid w:val="00BA09FE"/>
    <w:rsid w:val="00BA0EFF"/>
    <w:rsid w:val="00BA14F3"/>
    <w:rsid w:val="00BA179D"/>
    <w:rsid w:val="00BA1E5E"/>
    <w:rsid w:val="00BA24D8"/>
    <w:rsid w:val="00BA251F"/>
    <w:rsid w:val="00BA27BB"/>
    <w:rsid w:val="00BA35C0"/>
    <w:rsid w:val="00BA3CA5"/>
    <w:rsid w:val="00BA3D81"/>
    <w:rsid w:val="00BA3E88"/>
    <w:rsid w:val="00BA3F28"/>
    <w:rsid w:val="00BA3FE3"/>
    <w:rsid w:val="00BA45BD"/>
    <w:rsid w:val="00BA468A"/>
    <w:rsid w:val="00BA489A"/>
    <w:rsid w:val="00BA4F88"/>
    <w:rsid w:val="00BA5320"/>
    <w:rsid w:val="00BA537D"/>
    <w:rsid w:val="00BA5D77"/>
    <w:rsid w:val="00BA5D84"/>
    <w:rsid w:val="00BA659F"/>
    <w:rsid w:val="00BA6BFD"/>
    <w:rsid w:val="00BA742F"/>
    <w:rsid w:val="00BA78F3"/>
    <w:rsid w:val="00BA79E3"/>
    <w:rsid w:val="00BA7CD6"/>
    <w:rsid w:val="00BA7E9D"/>
    <w:rsid w:val="00BB006C"/>
    <w:rsid w:val="00BB05B3"/>
    <w:rsid w:val="00BB05DD"/>
    <w:rsid w:val="00BB066D"/>
    <w:rsid w:val="00BB0FF6"/>
    <w:rsid w:val="00BB1092"/>
    <w:rsid w:val="00BB16C0"/>
    <w:rsid w:val="00BB191E"/>
    <w:rsid w:val="00BB199D"/>
    <w:rsid w:val="00BB1C4D"/>
    <w:rsid w:val="00BB1FF2"/>
    <w:rsid w:val="00BB233C"/>
    <w:rsid w:val="00BB3629"/>
    <w:rsid w:val="00BB36FB"/>
    <w:rsid w:val="00BB3C6C"/>
    <w:rsid w:val="00BB3DFB"/>
    <w:rsid w:val="00BB44D9"/>
    <w:rsid w:val="00BB4E47"/>
    <w:rsid w:val="00BB4E4E"/>
    <w:rsid w:val="00BB5739"/>
    <w:rsid w:val="00BB5B20"/>
    <w:rsid w:val="00BB61CF"/>
    <w:rsid w:val="00BB6469"/>
    <w:rsid w:val="00BB6D54"/>
    <w:rsid w:val="00BB6E70"/>
    <w:rsid w:val="00BB7105"/>
    <w:rsid w:val="00BB7802"/>
    <w:rsid w:val="00BB7D62"/>
    <w:rsid w:val="00BB7E36"/>
    <w:rsid w:val="00BC04B7"/>
    <w:rsid w:val="00BC0953"/>
    <w:rsid w:val="00BC0BA8"/>
    <w:rsid w:val="00BC0CA6"/>
    <w:rsid w:val="00BC1059"/>
    <w:rsid w:val="00BC171E"/>
    <w:rsid w:val="00BC2144"/>
    <w:rsid w:val="00BC2A54"/>
    <w:rsid w:val="00BC2AD8"/>
    <w:rsid w:val="00BC31BD"/>
    <w:rsid w:val="00BC3554"/>
    <w:rsid w:val="00BC35FD"/>
    <w:rsid w:val="00BC365C"/>
    <w:rsid w:val="00BC3B5B"/>
    <w:rsid w:val="00BC47D8"/>
    <w:rsid w:val="00BC4A19"/>
    <w:rsid w:val="00BC5012"/>
    <w:rsid w:val="00BC5019"/>
    <w:rsid w:val="00BC50CD"/>
    <w:rsid w:val="00BC55DA"/>
    <w:rsid w:val="00BC5A9C"/>
    <w:rsid w:val="00BC5E5D"/>
    <w:rsid w:val="00BC5EA5"/>
    <w:rsid w:val="00BC6BAD"/>
    <w:rsid w:val="00BC78BA"/>
    <w:rsid w:val="00BD0579"/>
    <w:rsid w:val="00BD05B6"/>
    <w:rsid w:val="00BD098F"/>
    <w:rsid w:val="00BD0CD5"/>
    <w:rsid w:val="00BD0D9D"/>
    <w:rsid w:val="00BD0F75"/>
    <w:rsid w:val="00BD143C"/>
    <w:rsid w:val="00BD1608"/>
    <w:rsid w:val="00BD1F23"/>
    <w:rsid w:val="00BD2AD5"/>
    <w:rsid w:val="00BD2DA7"/>
    <w:rsid w:val="00BD32DE"/>
    <w:rsid w:val="00BD32EB"/>
    <w:rsid w:val="00BD338D"/>
    <w:rsid w:val="00BD36E5"/>
    <w:rsid w:val="00BD3798"/>
    <w:rsid w:val="00BD40D8"/>
    <w:rsid w:val="00BD447C"/>
    <w:rsid w:val="00BD449A"/>
    <w:rsid w:val="00BD4961"/>
    <w:rsid w:val="00BD547E"/>
    <w:rsid w:val="00BD549F"/>
    <w:rsid w:val="00BD55EC"/>
    <w:rsid w:val="00BD5C8C"/>
    <w:rsid w:val="00BD5F94"/>
    <w:rsid w:val="00BD6161"/>
    <w:rsid w:val="00BD63C0"/>
    <w:rsid w:val="00BD6531"/>
    <w:rsid w:val="00BD6613"/>
    <w:rsid w:val="00BD6B1F"/>
    <w:rsid w:val="00BD6DE4"/>
    <w:rsid w:val="00BD6E7C"/>
    <w:rsid w:val="00BD6FC7"/>
    <w:rsid w:val="00BD781E"/>
    <w:rsid w:val="00BD7A95"/>
    <w:rsid w:val="00BE0349"/>
    <w:rsid w:val="00BE0EB4"/>
    <w:rsid w:val="00BE1022"/>
    <w:rsid w:val="00BE1134"/>
    <w:rsid w:val="00BE12B1"/>
    <w:rsid w:val="00BE14CC"/>
    <w:rsid w:val="00BE1B39"/>
    <w:rsid w:val="00BE22E2"/>
    <w:rsid w:val="00BE232C"/>
    <w:rsid w:val="00BE35D7"/>
    <w:rsid w:val="00BE3AF9"/>
    <w:rsid w:val="00BE3D76"/>
    <w:rsid w:val="00BE3F98"/>
    <w:rsid w:val="00BE4416"/>
    <w:rsid w:val="00BE4793"/>
    <w:rsid w:val="00BE4AAB"/>
    <w:rsid w:val="00BE622B"/>
    <w:rsid w:val="00BE622E"/>
    <w:rsid w:val="00BE680D"/>
    <w:rsid w:val="00BE6BC3"/>
    <w:rsid w:val="00BE6C55"/>
    <w:rsid w:val="00BE6F73"/>
    <w:rsid w:val="00BE77A6"/>
    <w:rsid w:val="00BE7B38"/>
    <w:rsid w:val="00BF0327"/>
    <w:rsid w:val="00BF07A9"/>
    <w:rsid w:val="00BF09D8"/>
    <w:rsid w:val="00BF09DE"/>
    <w:rsid w:val="00BF0CAB"/>
    <w:rsid w:val="00BF0D95"/>
    <w:rsid w:val="00BF0EA9"/>
    <w:rsid w:val="00BF1122"/>
    <w:rsid w:val="00BF1A7B"/>
    <w:rsid w:val="00BF2514"/>
    <w:rsid w:val="00BF2555"/>
    <w:rsid w:val="00BF29E3"/>
    <w:rsid w:val="00BF2A87"/>
    <w:rsid w:val="00BF31CC"/>
    <w:rsid w:val="00BF35A0"/>
    <w:rsid w:val="00BF3653"/>
    <w:rsid w:val="00BF44E3"/>
    <w:rsid w:val="00BF4554"/>
    <w:rsid w:val="00BF48F8"/>
    <w:rsid w:val="00BF4D15"/>
    <w:rsid w:val="00BF4D1B"/>
    <w:rsid w:val="00BF4FA6"/>
    <w:rsid w:val="00BF505C"/>
    <w:rsid w:val="00BF5438"/>
    <w:rsid w:val="00BF55E8"/>
    <w:rsid w:val="00BF5695"/>
    <w:rsid w:val="00BF56CE"/>
    <w:rsid w:val="00BF5846"/>
    <w:rsid w:val="00BF5933"/>
    <w:rsid w:val="00BF5C24"/>
    <w:rsid w:val="00BF5C72"/>
    <w:rsid w:val="00BF5FA1"/>
    <w:rsid w:val="00BF614A"/>
    <w:rsid w:val="00BF62D0"/>
    <w:rsid w:val="00BF68E5"/>
    <w:rsid w:val="00BF6AAF"/>
    <w:rsid w:val="00BF6D89"/>
    <w:rsid w:val="00BF6DCA"/>
    <w:rsid w:val="00BF7437"/>
    <w:rsid w:val="00BF77BB"/>
    <w:rsid w:val="00BF7CB2"/>
    <w:rsid w:val="00C0027E"/>
    <w:rsid w:val="00C00319"/>
    <w:rsid w:val="00C00439"/>
    <w:rsid w:val="00C00804"/>
    <w:rsid w:val="00C00888"/>
    <w:rsid w:val="00C00C78"/>
    <w:rsid w:val="00C01046"/>
    <w:rsid w:val="00C01F65"/>
    <w:rsid w:val="00C01FE7"/>
    <w:rsid w:val="00C02333"/>
    <w:rsid w:val="00C025E9"/>
    <w:rsid w:val="00C02921"/>
    <w:rsid w:val="00C02B07"/>
    <w:rsid w:val="00C03755"/>
    <w:rsid w:val="00C04376"/>
    <w:rsid w:val="00C04404"/>
    <w:rsid w:val="00C045DE"/>
    <w:rsid w:val="00C048B4"/>
    <w:rsid w:val="00C04921"/>
    <w:rsid w:val="00C050D3"/>
    <w:rsid w:val="00C05586"/>
    <w:rsid w:val="00C0568E"/>
    <w:rsid w:val="00C05779"/>
    <w:rsid w:val="00C065AD"/>
    <w:rsid w:val="00C06F4D"/>
    <w:rsid w:val="00C07347"/>
    <w:rsid w:val="00C07899"/>
    <w:rsid w:val="00C07AF0"/>
    <w:rsid w:val="00C10020"/>
    <w:rsid w:val="00C10134"/>
    <w:rsid w:val="00C10B7D"/>
    <w:rsid w:val="00C10C22"/>
    <w:rsid w:val="00C1109B"/>
    <w:rsid w:val="00C11294"/>
    <w:rsid w:val="00C112F4"/>
    <w:rsid w:val="00C115A3"/>
    <w:rsid w:val="00C11801"/>
    <w:rsid w:val="00C1184D"/>
    <w:rsid w:val="00C11AF9"/>
    <w:rsid w:val="00C11BF0"/>
    <w:rsid w:val="00C11E23"/>
    <w:rsid w:val="00C121EB"/>
    <w:rsid w:val="00C12E85"/>
    <w:rsid w:val="00C12EC9"/>
    <w:rsid w:val="00C131C6"/>
    <w:rsid w:val="00C1327E"/>
    <w:rsid w:val="00C13AAB"/>
    <w:rsid w:val="00C13EF5"/>
    <w:rsid w:val="00C14515"/>
    <w:rsid w:val="00C1451D"/>
    <w:rsid w:val="00C145AD"/>
    <w:rsid w:val="00C14635"/>
    <w:rsid w:val="00C14BEB"/>
    <w:rsid w:val="00C14DAD"/>
    <w:rsid w:val="00C15B30"/>
    <w:rsid w:val="00C15BBA"/>
    <w:rsid w:val="00C1610D"/>
    <w:rsid w:val="00C1669D"/>
    <w:rsid w:val="00C1698F"/>
    <w:rsid w:val="00C17D4E"/>
    <w:rsid w:val="00C203C8"/>
    <w:rsid w:val="00C206AF"/>
    <w:rsid w:val="00C20962"/>
    <w:rsid w:val="00C20A43"/>
    <w:rsid w:val="00C21083"/>
    <w:rsid w:val="00C2136B"/>
    <w:rsid w:val="00C21A72"/>
    <w:rsid w:val="00C22004"/>
    <w:rsid w:val="00C22782"/>
    <w:rsid w:val="00C22C56"/>
    <w:rsid w:val="00C236D1"/>
    <w:rsid w:val="00C23D81"/>
    <w:rsid w:val="00C246D5"/>
    <w:rsid w:val="00C2476A"/>
    <w:rsid w:val="00C24A19"/>
    <w:rsid w:val="00C24C4B"/>
    <w:rsid w:val="00C24D46"/>
    <w:rsid w:val="00C25EDE"/>
    <w:rsid w:val="00C26335"/>
    <w:rsid w:val="00C26421"/>
    <w:rsid w:val="00C266E2"/>
    <w:rsid w:val="00C26785"/>
    <w:rsid w:val="00C2692D"/>
    <w:rsid w:val="00C26A74"/>
    <w:rsid w:val="00C26E32"/>
    <w:rsid w:val="00C270B1"/>
    <w:rsid w:val="00C2778C"/>
    <w:rsid w:val="00C3079A"/>
    <w:rsid w:val="00C3091F"/>
    <w:rsid w:val="00C30A63"/>
    <w:rsid w:val="00C30F87"/>
    <w:rsid w:val="00C3132D"/>
    <w:rsid w:val="00C3160F"/>
    <w:rsid w:val="00C31999"/>
    <w:rsid w:val="00C3273C"/>
    <w:rsid w:val="00C32B2A"/>
    <w:rsid w:val="00C32B62"/>
    <w:rsid w:val="00C32DCC"/>
    <w:rsid w:val="00C33178"/>
    <w:rsid w:val="00C33586"/>
    <w:rsid w:val="00C33E06"/>
    <w:rsid w:val="00C34A3E"/>
    <w:rsid w:val="00C34ED9"/>
    <w:rsid w:val="00C3517D"/>
    <w:rsid w:val="00C356EC"/>
    <w:rsid w:val="00C35703"/>
    <w:rsid w:val="00C35741"/>
    <w:rsid w:val="00C358CD"/>
    <w:rsid w:val="00C3591F"/>
    <w:rsid w:val="00C362CA"/>
    <w:rsid w:val="00C367B5"/>
    <w:rsid w:val="00C36E23"/>
    <w:rsid w:val="00C36F58"/>
    <w:rsid w:val="00C372C6"/>
    <w:rsid w:val="00C377C3"/>
    <w:rsid w:val="00C37A95"/>
    <w:rsid w:val="00C37CC6"/>
    <w:rsid w:val="00C37D43"/>
    <w:rsid w:val="00C37E6C"/>
    <w:rsid w:val="00C40280"/>
    <w:rsid w:val="00C40399"/>
    <w:rsid w:val="00C40804"/>
    <w:rsid w:val="00C41420"/>
    <w:rsid w:val="00C41DAA"/>
    <w:rsid w:val="00C4285D"/>
    <w:rsid w:val="00C42FE6"/>
    <w:rsid w:val="00C4444C"/>
    <w:rsid w:val="00C444AD"/>
    <w:rsid w:val="00C448B3"/>
    <w:rsid w:val="00C45120"/>
    <w:rsid w:val="00C451B1"/>
    <w:rsid w:val="00C45C4B"/>
    <w:rsid w:val="00C46A11"/>
    <w:rsid w:val="00C46A87"/>
    <w:rsid w:val="00C4750B"/>
    <w:rsid w:val="00C50E2D"/>
    <w:rsid w:val="00C50FA7"/>
    <w:rsid w:val="00C51438"/>
    <w:rsid w:val="00C514CF"/>
    <w:rsid w:val="00C51834"/>
    <w:rsid w:val="00C51A07"/>
    <w:rsid w:val="00C51BA4"/>
    <w:rsid w:val="00C533D7"/>
    <w:rsid w:val="00C5343A"/>
    <w:rsid w:val="00C536A1"/>
    <w:rsid w:val="00C539BF"/>
    <w:rsid w:val="00C53A5E"/>
    <w:rsid w:val="00C54009"/>
    <w:rsid w:val="00C54961"/>
    <w:rsid w:val="00C549A9"/>
    <w:rsid w:val="00C54DEE"/>
    <w:rsid w:val="00C552C4"/>
    <w:rsid w:val="00C5560E"/>
    <w:rsid w:val="00C55851"/>
    <w:rsid w:val="00C55E66"/>
    <w:rsid w:val="00C56725"/>
    <w:rsid w:val="00C5680A"/>
    <w:rsid w:val="00C5696B"/>
    <w:rsid w:val="00C57068"/>
    <w:rsid w:val="00C574F1"/>
    <w:rsid w:val="00C5763B"/>
    <w:rsid w:val="00C57E66"/>
    <w:rsid w:val="00C6001E"/>
    <w:rsid w:val="00C60463"/>
    <w:rsid w:val="00C60710"/>
    <w:rsid w:val="00C6090D"/>
    <w:rsid w:val="00C60EAE"/>
    <w:rsid w:val="00C61034"/>
    <w:rsid w:val="00C61779"/>
    <w:rsid w:val="00C61B95"/>
    <w:rsid w:val="00C61E9C"/>
    <w:rsid w:val="00C61EA6"/>
    <w:rsid w:val="00C6233B"/>
    <w:rsid w:val="00C625D5"/>
    <w:rsid w:val="00C629C1"/>
    <w:rsid w:val="00C62D5B"/>
    <w:rsid w:val="00C63140"/>
    <w:rsid w:val="00C6338B"/>
    <w:rsid w:val="00C63806"/>
    <w:rsid w:val="00C638CC"/>
    <w:rsid w:val="00C63DE7"/>
    <w:rsid w:val="00C64C64"/>
    <w:rsid w:val="00C64E1D"/>
    <w:rsid w:val="00C64E8C"/>
    <w:rsid w:val="00C64EF5"/>
    <w:rsid w:val="00C6506B"/>
    <w:rsid w:val="00C651F8"/>
    <w:rsid w:val="00C65265"/>
    <w:rsid w:val="00C654FF"/>
    <w:rsid w:val="00C6566D"/>
    <w:rsid w:val="00C659C6"/>
    <w:rsid w:val="00C65CBA"/>
    <w:rsid w:val="00C65D52"/>
    <w:rsid w:val="00C66E07"/>
    <w:rsid w:val="00C679AB"/>
    <w:rsid w:val="00C67A57"/>
    <w:rsid w:val="00C67E4D"/>
    <w:rsid w:val="00C704AD"/>
    <w:rsid w:val="00C70738"/>
    <w:rsid w:val="00C708E4"/>
    <w:rsid w:val="00C70B60"/>
    <w:rsid w:val="00C711D0"/>
    <w:rsid w:val="00C71543"/>
    <w:rsid w:val="00C716E9"/>
    <w:rsid w:val="00C71CFA"/>
    <w:rsid w:val="00C71FE8"/>
    <w:rsid w:val="00C73563"/>
    <w:rsid w:val="00C736BA"/>
    <w:rsid w:val="00C73E6C"/>
    <w:rsid w:val="00C73FA1"/>
    <w:rsid w:val="00C73FD8"/>
    <w:rsid w:val="00C7440D"/>
    <w:rsid w:val="00C744C2"/>
    <w:rsid w:val="00C747E9"/>
    <w:rsid w:val="00C7486E"/>
    <w:rsid w:val="00C74C7D"/>
    <w:rsid w:val="00C75472"/>
    <w:rsid w:val="00C756F7"/>
    <w:rsid w:val="00C7570A"/>
    <w:rsid w:val="00C75DF4"/>
    <w:rsid w:val="00C76363"/>
    <w:rsid w:val="00C7638D"/>
    <w:rsid w:val="00C76FB6"/>
    <w:rsid w:val="00C770D0"/>
    <w:rsid w:val="00C77254"/>
    <w:rsid w:val="00C77642"/>
    <w:rsid w:val="00C7765B"/>
    <w:rsid w:val="00C7774F"/>
    <w:rsid w:val="00C77A0E"/>
    <w:rsid w:val="00C77BBF"/>
    <w:rsid w:val="00C8008F"/>
    <w:rsid w:val="00C803EC"/>
    <w:rsid w:val="00C804DF"/>
    <w:rsid w:val="00C80A75"/>
    <w:rsid w:val="00C8158A"/>
    <w:rsid w:val="00C816A2"/>
    <w:rsid w:val="00C81A44"/>
    <w:rsid w:val="00C822F5"/>
    <w:rsid w:val="00C82BDD"/>
    <w:rsid w:val="00C82DD3"/>
    <w:rsid w:val="00C82DF0"/>
    <w:rsid w:val="00C82F40"/>
    <w:rsid w:val="00C83764"/>
    <w:rsid w:val="00C83795"/>
    <w:rsid w:val="00C83811"/>
    <w:rsid w:val="00C83B48"/>
    <w:rsid w:val="00C83F16"/>
    <w:rsid w:val="00C84304"/>
    <w:rsid w:val="00C8431F"/>
    <w:rsid w:val="00C84694"/>
    <w:rsid w:val="00C846D1"/>
    <w:rsid w:val="00C848DD"/>
    <w:rsid w:val="00C84BC5"/>
    <w:rsid w:val="00C85447"/>
    <w:rsid w:val="00C855A5"/>
    <w:rsid w:val="00C8576E"/>
    <w:rsid w:val="00C85C38"/>
    <w:rsid w:val="00C860D2"/>
    <w:rsid w:val="00C86AA7"/>
    <w:rsid w:val="00C86BCE"/>
    <w:rsid w:val="00C86EAC"/>
    <w:rsid w:val="00C9023F"/>
    <w:rsid w:val="00C9025E"/>
    <w:rsid w:val="00C90C53"/>
    <w:rsid w:val="00C90F67"/>
    <w:rsid w:val="00C9113F"/>
    <w:rsid w:val="00C91323"/>
    <w:rsid w:val="00C91357"/>
    <w:rsid w:val="00C9191E"/>
    <w:rsid w:val="00C91C1F"/>
    <w:rsid w:val="00C9227F"/>
    <w:rsid w:val="00C923BC"/>
    <w:rsid w:val="00C9259B"/>
    <w:rsid w:val="00C926A0"/>
    <w:rsid w:val="00C927AA"/>
    <w:rsid w:val="00C92BAC"/>
    <w:rsid w:val="00C92D8E"/>
    <w:rsid w:val="00C932A2"/>
    <w:rsid w:val="00C932DD"/>
    <w:rsid w:val="00C93539"/>
    <w:rsid w:val="00C93605"/>
    <w:rsid w:val="00C93693"/>
    <w:rsid w:val="00C936E9"/>
    <w:rsid w:val="00C93AF9"/>
    <w:rsid w:val="00C93FA7"/>
    <w:rsid w:val="00C9438C"/>
    <w:rsid w:val="00C94462"/>
    <w:rsid w:val="00C945C9"/>
    <w:rsid w:val="00C94678"/>
    <w:rsid w:val="00C948B1"/>
    <w:rsid w:val="00C94A12"/>
    <w:rsid w:val="00C94F6F"/>
    <w:rsid w:val="00C951A7"/>
    <w:rsid w:val="00C954EB"/>
    <w:rsid w:val="00C962E2"/>
    <w:rsid w:val="00C96AF5"/>
    <w:rsid w:val="00C96D88"/>
    <w:rsid w:val="00C96F53"/>
    <w:rsid w:val="00C971E6"/>
    <w:rsid w:val="00CA00B9"/>
    <w:rsid w:val="00CA0454"/>
    <w:rsid w:val="00CA0A8D"/>
    <w:rsid w:val="00CA0DFB"/>
    <w:rsid w:val="00CA0EAC"/>
    <w:rsid w:val="00CA0EBA"/>
    <w:rsid w:val="00CA1B4E"/>
    <w:rsid w:val="00CA23B4"/>
    <w:rsid w:val="00CA2589"/>
    <w:rsid w:val="00CA28AB"/>
    <w:rsid w:val="00CA2D84"/>
    <w:rsid w:val="00CA369B"/>
    <w:rsid w:val="00CA38F3"/>
    <w:rsid w:val="00CA395B"/>
    <w:rsid w:val="00CA4C3E"/>
    <w:rsid w:val="00CA58A4"/>
    <w:rsid w:val="00CA5D61"/>
    <w:rsid w:val="00CA6C1B"/>
    <w:rsid w:val="00CA75BB"/>
    <w:rsid w:val="00CA77AB"/>
    <w:rsid w:val="00CA795B"/>
    <w:rsid w:val="00CA7D48"/>
    <w:rsid w:val="00CA7F9D"/>
    <w:rsid w:val="00CB01CA"/>
    <w:rsid w:val="00CB0442"/>
    <w:rsid w:val="00CB066D"/>
    <w:rsid w:val="00CB08BE"/>
    <w:rsid w:val="00CB0B5C"/>
    <w:rsid w:val="00CB0EF4"/>
    <w:rsid w:val="00CB10E4"/>
    <w:rsid w:val="00CB11DA"/>
    <w:rsid w:val="00CB12D6"/>
    <w:rsid w:val="00CB15A3"/>
    <w:rsid w:val="00CB1E1D"/>
    <w:rsid w:val="00CB2164"/>
    <w:rsid w:val="00CB23F4"/>
    <w:rsid w:val="00CB2698"/>
    <w:rsid w:val="00CB2D5F"/>
    <w:rsid w:val="00CB3961"/>
    <w:rsid w:val="00CB3CF5"/>
    <w:rsid w:val="00CB41E4"/>
    <w:rsid w:val="00CB440F"/>
    <w:rsid w:val="00CB4461"/>
    <w:rsid w:val="00CB463F"/>
    <w:rsid w:val="00CB47AD"/>
    <w:rsid w:val="00CB4A58"/>
    <w:rsid w:val="00CB5184"/>
    <w:rsid w:val="00CB525A"/>
    <w:rsid w:val="00CB55E2"/>
    <w:rsid w:val="00CB57F1"/>
    <w:rsid w:val="00CB5D10"/>
    <w:rsid w:val="00CB5D44"/>
    <w:rsid w:val="00CB63F3"/>
    <w:rsid w:val="00CB6C9E"/>
    <w:rsid w:val="00CB7153"/>
    <w:rsid w:val="00CB741E"/>
    <w:rsid w:val="00CB7526"/>
    <w:rsid w:val="00CB7FBB"/>
    <w:rsid w:val="00CC11C6"/>
    <w:rsid w:val="00CC1A09"/>
    <w:rsid w:val="00CC2465"/>
    <w:rsid w:val="00CC2A99"/>
    <w:rsid w:val="00CC2AA8"/>
    <w:rsid w:val="00CC3202"/>
    <w:rsid w:val="00CC3636"/>
    <w:rsid w:val="00CC37CE"/>
    <w:rsid w:val="00CC439A"/>
    <w:rsid w:val="00CC44AA"/>
    <w:rsid w:val="00CC44DA"/>
    <w:rsid w:val="00CC4936"/>
    <w:rsid w:val="00CC4AAA"/>
    <w:rsid w:val="00CC4ED2"/>
    <w:rsid w:val="00CC508C"/>
    <w:rsid w:val="00CC527D"/>
    <w:rsid w:val="00CC5396"/>
    <w:rsid w:val="00CC5A27"/>
    <w:rsid w:val="00CC60F3"/>
    <w:rsid w:val="00CC626C"/>
    <w:rsid w:val="00CC640D"/>
    <w:rsid w:val="00CC6477"/>
    <w:rsid w:val="00CC65BC"/>
    <w:rsid w:val="00CC664F"/>
    <w:rsid w:val="00CC66A2"/>
    <w:rsid w:val="00CC66AD"/>
    <w:rsid w:val="00CC69D5"/>
    <w:rsid w:val="00CC6F90"/>
    <w:rsid w:val="00CC7051"/>
    <w:rsid w:val="00CC71D9"/>
    <w:rsid w:val="00CC75B2"/>
    <w:rsid w:val="00CD06CC"/>
    <w:rsid w:val="00CD0F4B"/>
    <w:rsid w:val="00CD12E4"/>
    <w:rsid w:val="00CD1569"/>
    <w:rsid w:val="00CD184F"/>
    <w:rsid w:val="00CD1BAA"/>
    <w:rsid w:val="00CD1E19"/>
    <w:rsid w:val="00CD20DA"/>
    <w:rsid w:val="00CD3253"/>
    <w:rsid w:val="00CD34C3"/>
    <w:rsid w:val="00CD3829"/>
    <w:rsid w:val="00CD3C1C"/>
    <w:rsid w:val="00CD472A"/>
    <w:rsid w:val="00CD4743"/>
    <w:rsid w:val="00CD4AAB"/>
    <w:rsid w:val="00CD4C56"/>
    <w:rsid w:val="00CD56AE"/>
    <w:rsid w:val="00CD5C69"/>
    <w:rsid w:val="00CD5C9C"/>
    <w:rsid w:val="00CD61A8"/>
    <w:rsid w:val="00CD6A3E"/>
    <w:rsid w:val="00CD7235"/>
    <w:rsid w:val="00CE0157"/>
    <w:rsid w:val="00CE0253"/>
    <w:rsid w:val="00CE0754"/>
    <w:rsid w:val="00CE08DB"/>
    <w:rsid w:val="00CE0A6F"/>
    <w:rsid w:val="00CE0C0F"/>
    <w:rsid w:val="00CE1243"/>
    <w:rsid w:val="00CE14A7"/>
    <w:rsid w:val="00CE1687"/>
    <w:rsid w:val="00CE193A"/>
    <w:rsid w:val="00CE1A5E"/>
    <w:rsid w:val="00CE1C08"/>
    <w:rsid w:val="00CE350C"/>
    <w:rsid w:val="00CE3B44"/>
    <w:rsid w:val="00CE40E1"/>
    <w:rsid w:val="00CE47B7"/>
    <w:rsid w:val="00CE4F32"/>
    <w:rsid w:val="00CE50B6"/>
    <w:rsid w:val="00CE51FD"/>
    <w:rsid w:val="00CE577A"/>
    <w:rsid w:val="00CE5923"/>
    <w:rsid w:val="00CE5BDA"/>
    <w:rsid w:val="00CE5D9B"/>
    <w:rsid w:val="00CE6E46"/>
    <w:rsid w:val="00CE7384"/>
    <w:rsid w:val="00CE7507"/>
    <w:rsid w:val="00CE76A5"/>
    <w:rsid w:val="00CE7955"/>
    <w:rsid w:val="00CE7964"/>
    <w:rsid w:val="00CF04AD"/>
    <w:rsid w:val="00CF09E1"/>
    <w:rsid w:val="00CF0DBE"/>
    <w:rsid w:val="00CF1755"/>
    <w:rsid w:val="00CF1BB2"/>
    <w:rsid w:val="00CF1D21"/>
    <w:rsid w:val="00CF20F9"/>
    <w:rsid w:val="00CF2374"/>
    <w:rsid w:val="00CF2C27"/>
    <w:rsid w:val="00CF308F"/>
    <w:rsid w:val="00CF34D6"/>
    <w:rsid w:val="00CF3818"/>
    <w:rsid w:val="00CF3981"/>
    <w:rsid w:val="00CF3C91"/>
    <w:rsid w:val="00CF3CC4"/>
    <w:rsid w:val="00CF4062"/>
    <w:rsid w:val="00CF4406"/>
    <w:rsid w:val="00CF4991"/>
    <w:rsid w:val="00CF5033"/>
    <w:rsid w:val="00CF5937"/>
    <w:rsid w:val="00CF5DFE"/>
    <w:rsid w:val="00CF5F6D"/>
    <w:rsid w:val="00CF5FCD"/>
    <w:rsid w:val="00CF720A"/>
    <w:rsid w:val="00CF722A"/>
    <w:rsid w:val="00CF7288"/>
    <w:rsid w:val="00D00268"/>
    <w:rsid w:val="00D00367"/>
    <w:rsid w:val="00D00635"/>
    <w:rsid w:val="00D00E70"/>
    <w:rsid w:val="00D01222"/>
    <w:rsid w:val="00D016D4"/>
    <w:rsid w:val="00D01A71"/>
    <w:rsid w:val="00D01B25"/>
    <w:rsid w:val="00D01D6C"/>
    <w:rsid w:val="00D02566"/>
    <w:rsid w:val="00D028D2"/>
    <w:rsid w:val="00D030B4"/>
    <w:rsid w:val="00D038C2"/>
    <w:rsid w:val="00D044B7"/>
    <w:rsid w:val="00D0469F"/>
    <w:rsid w:val="00D0475C"/>
    <w:rsid w:val="00D0481D"/>
    <w:rsid w:val="00D04E3F"/>
    <w:rsid w:val="00D04E5A"/>
    <w:rsid w:val="00D0514F"/>
    <w:rsid w:val="00D05986"/>
    <w:rsid w:val="00D07ABB"/>
    <w:rsid w:val="00D07D79"/>
    <w:rsid w:val="00D108FC"/>
    <w:rsid w:val="00D10907"/>
    <w:rsid w:val="00D1149F"/>
    <w:rsid w:val="00D114A3"/>
    <w:rsid w:val="00D119CE"/>
    <w:rsid w:val="00D11B37"/>
    <w:rsid w:val="00D11BC3"/>
    <w:rsid w:val="00D122B8"/>
    <w:rsid w:val="00D122D3"/>
    <w:rsid w:val="00D124C4"/>
    <w:rsid w:val="00D1260F"/>
    <w:rsid w:val="00D126A0"/>
    <w:rsid w:val="00D12D3C"/>
    <w:rsid w:val="00D12DEF"/>
    <w:rsid w:val="00D12F3E"/>
    <w:rsid w:val="00D12F54"/>
    <w:rsid w:val="00D13044"/>
    <w:rsid w:val="00D13543"/>
    <w:rsid w:val="00D13732"/>
    <w:rsid w:val="00D138DA"/>
    <w:rsid w:val="00D1393B"/>
    <w:rsid w:val="00D13B2B"/>
    <w:rsid w:val="00D1402D"/>
    <w:rsid w:val="00D14F7B"/>
    <w:rsid w:val="00D1514C"/>
    <w:rsid w:val="00D151CD"/>
    <w:rsid w:val="00D15649"/>
    <w:rsid w:val="00D15A3D"/>
    <w:rsid w:val="00D15B9A"/>
    <w:rsid w:val="00D15DA1"/>
    <w:rsid w:val="00D16044"/>
    <w:rsid w:val="00D16454"/>
    <w:rsid w:val="00D16DDE"/>
    <w:rsid w:val="00D16F2D"/>
    <w:rsid w:val="00D172C7"/>
    <w:rsid w:val="00D1757F"/>
    <w:rsid w:val="00D1791D"/>
    <w:rsid w:val="00D17A96"/>
    <w:rsid w:val="00D17D8B"/>
    <w:rsid w:val="00D20905"/>
    <w:rsid w:val="00D20CDC"/>
    <w:rsid w:val="00D20FAF"/>
    <w:rsid w:val="00D212C9"/>
    <w:rsid w:val="00D21382"/>
    <w:rsid w:val="00D2148A"/>
    <w:rsid w:val="00D2162E"/>
    <w:rsid w:val="00D2181A"/>
    <w:rsid w:val="00D21C0A"/>
    <w:rsid w:val="00D21C0F"/>
    <w:rsid w:val="00D229BD"/>
    <w:rsid w:val="00D22CF0"/>
    <w:rsid w:val="00D2394F"/>
    <w:rsid w:val="00D23F73"/>
    <w:rsid w:val="00D241FD"/>
    <w:rsid w:val="00D24A45"/>
    <w:rsid w:val="00D26132"/>
    <w:rsid w:val="00D262F2"/>
    <w:rsid w:val="00D2693E"/>
    <w:rsid w:val="00D269B1"/>
    <w:rsid w:val="00D26A28"/>
    <w:rsid w:val="00D26BDA"/>
    <w:rsid w:val="00D2708C"/>
    <w:rsid w:val="00D271C8"/>
    <w:rsid w:val="00D27204"/>
    <w:rsid w:val="00D277BF"/>
    <w:rsid w:val="00D27ED7"/>
    <w:rsid w:val="00D3021B"/>
    <w:rsid w:val="00D30721"/>
    <w:rsid w:val="00D30A0D"/>
    <w:rsid w:val="00D30A77"/>
    <w:rsid w:val="00D30F6B"/>
    <w:rsid w:val="00D311AD"/>
    <w:rsid w:val="00D32203"/>
    <w:rsid w:val="00D327F6"/>
    <w:rsid w:val="00D334C1"/>
    <w:rsid w:val="00D33A32"/>
    <w:rsid w:val="00D33ADB"/>
    <w:rsid w:val="00D33C69"/>
    <w:rsid w:val="00D33CD0"/>
    <w:rsid w:val="00D3434D"/>
    <w:rsid w:val="00D34C64"/>
    <w:rsid w:val="00D34EEB"/>
    <w:rsid w:val="00D3565E"/>
    <w:rsid w:val="00D35EA6"/>
    <w:rsid w:val="00D36023"/>
    <w:rsid w:val="00D36D33"/>
    <w:rsid w:val="00D373FA"/>
    <w:rsid w:val="00D4016A"/>
    <w:rsid w:val="00D40F15"/>
    <w:rsid w:val="00D41114"/>
    <w:rsid w:val="00D412EC"/>
    <w:rsid w:val="00D417E3"/>
    <w:rsid w:val="00D41BC7"/>
    <w:rsid w:val="00D4209E"/>
    <w:rsid w:val="00D4212A"/>
    <w:rsid w:val="00D42185"/>
    <w:rsid w:val="00D422B1"/>
    <w:rsid w:val="00D42424"/>
    <w:rsid w:val="00D42911"/>
    <w:rsid w:val="00D42A37"/>
    <w:rsid w:val="00D43257"/>
    <w:rsid w:val="00D434CE"/>
    <w:rsid w:val="00D43C0C"/>
    <w:rsid w:val="00D43EDA"/>
    <w:rsid w:val="00D44071"/>
    <w:rsid w:val="00D440CD"/>
    <w:rsid w:val="00D44264"/>
    <w:rsid w:val="00D44388"/>
    <w:rsid w:val="00D44A4F"/>
    <w:rsid w:val="00D44C70"/>
    <w:rsid w:val="00D4539A"/>
    <w:rsid w:val="00D463D3"/>
    <w:rsid w:val="00D46EFF"/>
    <w:rsid w:val="00D47509"/>
    <w:rsid w:val="00D47835"/>
    <w:rsid w:val="00D47E26"/>
    <w:rsid w:val="00D47FB2"/>
    <w:rsid w:val="00D500DA"/>
    <w:rsid w:val="00D5023A"/>
    <w:rsid w:val="00D50421"/>
    <w:rsid w:val="00D50690"/>
    <w:rsid w:val="00D50705"/>
    <w:rsid w:val="00D50A98"/>
    <w:rsid w:val="00D50BE4"/>
    <w:rsid w:val="00D50E7C"/>
    <w:rsid w:val="00D51442"/>
    <w:rsid w:val="00D51514"/>
    <w:rsid w:val="00D51E62"/>
    <w:rsid w:val="00D51FCA"/>
    <w:rsid w:val="00D52712"/>
    <w:rsid w:val="00D5319B"/>
    <w:rsid w:val="00D5334C"/>
    <w:rsid w:val="00D53446"/>
    <w:rsid w:val="00D53939"/>
    <w:rsid w:val="00D539A7"/>
    <w:rsid w:val="00D5431A"/>
    <w:rsid w:val="00D543D9"/>
    <w:rsid w:val="00D5450D"/>
    <w:rsid w:val="00D546CC"/>
    <w:rsid w:val="00D54750"/>
    <w:rsid w:val="00D54866"/>
    <w:rsid w:val="00D548C0"/>
    <w:rsid w:val="00D54B02"/>
    <w:rsid w:val="00D54CEF"/>
    <w:rsid w:val="00D553B0"/>
    <w:rsid w:val="00D55AD1"/>
    <w:rsid w:val="00D56165"/>
    <w:rsid w:val="00D56EB3"/>
    <w:rsid w:val="00D573EE"/>
    <w:rsid w:val="00D57DD7"/>
    <w:rsid w:val="00D6050B"/>
    <w:rsid w:val="00D60E0B"/>
    <w:rsid w:val="00D6120F"/>
    <w:rsid w:val="00D61EAA"/>
    <w:rsid w:val="00D6239A"/>
    <w:rsid w:val="00D62BD5"/>
    <w:rsid w:val="00D630D1"/>
    <w:rsid w:val="00D63B2F"/>
    <w:rsid w:val="00D63EE7"/>
    <w:rsid w:val="00D64487"/>
    <w:rsid w:val="00D64A10"/>
    <w:rsid w:val="00D64D9C"/>
    <w:rsid w:val="00D64F16"/>
    <w:rsid w:val="00D64FD0"/>
    <w:rsid w:val="00D65610"/>
    <w:rsid w:val="00D65B6E"/>
    <w:rsid w:val="00D65C2A"/>
    <w:rsid w:val="00D65E8D"/>
    <w:rsid w:val="00D65F52"/>
    <w:rsid w:val="00D661A8"/>
    <w:rsid w:val="00D66601"/>
    <w:rsid w:val="00D6690A"/>
    <w:rsid w:val="00D66CB8"/>
    <w:rsid w:val="00D66E2A"/>
    <w:rsid w:val="00D6773F"/>
    <w:rsid w:val="00D67F3E"/>
    <w:rsid w:val="00D70128"/>
    <w:rsid w:val="00D70B61"/>
    <w:rsid w:val="00D70B92"/>
    <w:rsid w:val="00D70DF5"/>
    <w:rsid w:val="00D71242"/>
    <w:rsid w:val="00D71621"/>
    <w:rsid w:val="00D7205F"/>
    <w:rsid w:val="00D72084"/>
    <w:rsid w:val="00D720F1"/>
    <w:rsid w:val="00D72609"/>
    <w:rsid w:val="00D72B68"/>
    <w:rsid w:val="00D72BE8"/>
    <w:rsid w:val="00D73467"/>
    <w:rsid w:val="00D73D4B"/>
    <w:rsid w:val="00D740A9"/>
    <w:rsid w:val="00D74368"/>
    <w:rsid w:val="00D743B9"/>
    <w:rsid w:val="00D74405"/>
    <w:rsid w:val="00D746EC"/>
    <w:rsid w:val="00D74A39"/>
    <w:rsid w:val="00D74BDA"/>
    <w:rsid w:val="00D74D08"/>
    <w:rsid w:val="00D74D2D"/>
    <w:rsid w:val="00D74F15"/>
    <w:rsid w:val="00D75061"/>
    <w:rsid w:val="00D7596D"/>
    <w:rsid w:val="00D759A9"/>
    <w:rsid w:val="00D75D85"/>
    <w:rsid w:val="00D75FE4"/>
    <w:rsid w:val="00D75FF5"/>
    <w:rsid w:val="00D75FF7"/>
    <w:rsid w:val="00D77C62"/>
    <w:rsid w:val="00D80B88"/>
    <w:rsid w:val="00D80C8A"/>
    <w:rsid w:val="00D815CF"/>
    <w:rsid w:val="00D81A56"/>
    <w:rsid w:val="00D81C00"/>
    <w:rsid w:val="00D81EDC"/>
    <w:rsid w:val="00D8218D"/>
    <w:rsid w:val="00D8231D"/>
    <w:rsid w:val="00D82DB5"/>
    <w:rsid w:val="00D83002"/>
    <w:rsid w:val="00D83134"/>
    <w:rsid w:val="00D83D0C"/>
    <w:rsid w:val="00D84226"/>
    <w:rsid w:val="00D84295"/>
    <w:rsid w:val="00D84453"/>
    <w:rsid w:val="00D84540"/>
    <w:rsid w:val="00D84944"/>
    <w:rsid w:val="00D84E98"/>
    <w:rsid w:val="00D84FF9"/>
    <w:rsid w:val="00D8509C"/>
    <w:rsid w:val="00D85AC4"/>
    <w:rsid w:val="00D860BE"/>
    <w:rsid w:val="00D8659E"/>
    <w:rsid w:val="00D868C3"/>
    <w:rsid w:val="00D86C2A"/>
    <w:rsid w:val="00D86D14"/>
    <w:rsid w:val="00D8719B"/>
    <w:rsid w:val="00D8737F"/>
    <w:rsid w:val="00D87840"/>
    <w:rsid w:val="00D87A27"/>
    <w:rsid w:val="00D90067"/>
    <w:rsid w:val="00D90729"/>
    <w:rsid w:val="00D90805"/>
    <w:rsid w:val="00D90E32"/>
    <w:rsid w:val="00D90FF0"/>
    <w:rsid w:val="00D914A8"/>
    <w:rsid w:val="00D916E3"/>
    <w:rsid w:val="00D91A63"/>
    <w:rsid w:val="00D91F2A"/>
    <w:rsid w:val="00D9286D"/>
    <w:rsid w:val="00D92B42"/>
    <w:rsid w:val="00D92CB9"/>
    <w:rsid w:val="00D93633"/>
    <w:rsid w:val="00D946CE"/>
    <w:rsid w:val="00D94A76"/>
    <w:rsid w:val="00D95339"/>
    <w:rsid w:val="00D954ED"/>
    <w:rsid w:val="00D956C7"/>
    <w:rsid w:val="00D95749"/>
    <w:rsid w:val="00D95795"/>
    <w:rsid w:val="00D95817"/>
    <w:rsid w:val="00D95E18"/>
    <w:rsid w:val="00D95FCA"/>
    <w:rsid w:val="00D962B3"/>
    <w:rsid w:val="00D96376"/>
    <w:rsid w:val="00D96F94"/>
    <w:rsid w:val="00D96FFD"/>
    <w:rsid w:val="00D97D11"/>
    <w:rsid w:val="00DA04DC"/>
    <w:rsid w:val="00DA15ED"/>
    <w:rsid w:val="00DA1C39"/>
    <w:rsid w:val="00DA1E6C"/>
    <w:rsid w:val="00DA2051"/>
    <w:rsid w:val="00DA20CC"/>
    <w:rsid w:val="00DA267F"/>
    <w:rsid w:val="00DA27F5"/>
    <w:rsid w:val="00DA3397"/>
    <w:rsid w:val="00DA374F"/>
    <w:rsid w:val="00DA3878"/>
    <w:rsid w:val="00DA4B4E"/>
    <w:rsid w:val="00DA4C64"/>
    <w:rsid w:val="00DA4FCB"/>
    <w:rsid w:val="00DA53B5"/>
    <w:rsid w:val="00DA53D5"/>
    <w:rsid w:val="00DA55B9"/>
    <w:rsid w:val="00DA562A"/>
    <w:rsid w:val="00DA591A"/>
    <w:rsid w:val="00DA5A32"/>
    <w:rsid w:val="00DA611B"/>
    <w:rsid w:val="00DA7088"/>
    <w:rsid w:val="00DA776E"/>
    <w:rsid w:val="00DB01DE"/>
    <w:rsid w:val="00DB0213"/>
    <w:rsid w:val="00DB086A"/>
    <w:rsid w:val="00DB11A1"/>
    <w:rsid w:val="00DB1683"/>
    <w:rsid w:val="00DB18B0"/>
    <w:rsid w:val="00DB194F"/>
    <w:rsid w:val="00DB217A"/>
    <w:rsid w:val="00DB28C4"/>
    <w:rsid w:val="00DB2FB1"/>
    <w:rsid w:val="00DB3CD9"/>
    <w:rsid w:val="00DB3DC5"/>
    <w:rsid w:val="00DB42F4"/>
    <w:rsid w:val="00DB44AB"/>
    <w:rsid w:val="00DB44AC"/>
    <w:rsid w:val="00DB54F7"/>
    <w:rsid w:val="00DB5738"/>
    <w:rsid w:val="00DB57D9"/>
    <w:rsid w:val="00DB585F"/>
    <w:rsid w:val="00DB5D28"/>
    <w:rsid w:val="00DB5EF1"/>
    <w:rsid w:val="00DB5F0F"/>
    <w:rsid w:val="00DB5FBA"/>
    <w:rsid w:val="00DB62D6"/>
    <w:rsid w:val="00DB6A95"/>
    <w:rsid w:val="00DB6CEE"/>
    <w:rsid w:val="00DB6D14"/>
    <w:rsid w:val="00DB6DB5"/>
    <w:rsid w:val="00DB7411"/>
    <w:rsid w:val="00DB78AD"/>
    <w:rsid w:val="00DC055F"/>
    <w:rsid w:val="00DC0E81"/>
    <w:rsid w:val="00DC0F59"/>
    <w:rsid w:val="00DC103B"/>
    <w:rsid w:val="00DC132B"/>
    <w:rsid w:val="00DC1AF9"/>
    <w:rsid w:val="00DC1CDF"/>
    <w:rsid w:val="00DC21CF"/>
    <w:rsid w:val="00DC270C"/>
    <w:rsid w:val="00DC2DB5"/>
    <w:rsid w:val="00DC2E77"/>
    <w:rsid w:val="00DC382B"/>
    <w:rsid w:val="00DC3D4E"/>
    <w:rsid w:val="00DC47CC"/>
    <w:rsid w:val="00DC4AA4"/>
    <w:rsid w:val="00DC4FC7"/>
    <w:rsid w:val="00DC51D3"/>
    <w:rsid w:val="00DC55ED"/>
    <w:rsid w:val="00DC5C42"/>
    <w:rsid w:val="00DC62F1"/>
    <w:rsid w:val="00DC6606"/>
    <w:rsid w:val="00DC6642"/>
    <w:rsid w:val="00DC6651"/>
    <w:rsid w:val="00DC68F3"/>
    <w:rsid w:val="00DC6A30"/>
    <w:rsid w:val="00DC6C47"/>
    <w:rsid w:val="00DC723E"/>
    <w:rsid w:val="00DC75A7"/>
    <w:rsid w:val="00DC75E2"/>
    <w:rsid w:val="00DD0CC2"/>
    <w:rsid w:val="00DD0EBB"/>
    <w:rsid w:val="00DD10E6"/>
    <w:rsid w:val="00DD14AB"/>
    <w:rsid w:val="00DD1826"/>
    <w:rsid w:val="00DD1D0D"/>
    <w:rsid w:val="00DD1DD2"/>
    <w:rsid w:val="00DD22E6"/>
    <w:rsid w:val="00DD2567"/>
    <w:rsid w:val="00DD307A"/>
    <w:rsid w:val="00DD31FB"/>
    <w:rsid w:val="00DD341B"/>
    <w:rsid w:val="00DD39F8"/>
    <w:rsid w:val="00DD3AED"/>
    <w:rsid w:val="00DD42B0"/>
    <w:rsid w:val="00DD4BCB"/>
    <w:rsid w:val="00DD5345"/>
    <w:rsid w:val="00DD5B03"/>
    <w:rsid w:val="00DD5D9D"/>
    <w:rsid w:val="00DD6200"/>
    <w:rsid w:val="00DD65E1"/>
    <w:rsid w:val="00DD691D"/>
    <w:rsid w:val="00DD697A"/>
    <w:rsid w:val="00DD7DDE"/>
    <w:rsid w:val="00DD7FE4"/>
    <w:rsid w:val="00DE09C9"/>
    <w:rsid w:val="00DE0B31"/>
    <w:rsid w:val="00DE12AF"/>
    <w:rsid w:val="00DE17DE"/>
    <w:rsid w:val="00DE1A6B"/>
    <w:rsid w:val="00DE1B99"/>
    <w:rsid w:val="00DE1F52"/>
    <w:rsid w:val="00DE2735"/>
    <w:rsid w:val="00DE2932"/>
    <w:rsid w:val="00DE3182"/>
    <w:rsid w:val="00DE4953"/>
    <w:rsid w:val="00DE49EA"/>
    <w:rsid w:val="00DE4D69"/>
    <w:rsid w:val="00DE530E"/>
    <w:rsid w:val="00DE57C9"/>
    <w:rsid w:val="00DE5B69"/>
    <w:rsid w:val="00DE6429"/>
    <w:rsid w:val="00DE6A2D"/>
    <w:rsid w:val="00DE6F36"/>
    <w:rsid w:val="00DE7122"/>
    <w:rsid w:val="00DE7553"/>
    <w:rsid w:val="00DF03D0"/>
    <w:rsid w:val="00DF04F5"/>
    <w:rsid w:val="00DF0A95"/>
    <w:rsid w:val="00DF0D13"/>
    <w:rsid w:val="00DF0DB4"/>
    <w:rsid w:val="00DF0FF9"/>
    <w:rsid w:val="00DF13EA"/>
    <w:rsid w:val="00DF188D"/>
    <w:rsid w:val="00DF1D2F"/>
    <w:rsid w:val="00DF1F6E"/>
    <w:rsid w:val="00DF22DE"/>
    <w:rsid w:val="00DF2D31"/>
    <w:rsid w:val="00DF2D79"/>
    <w:rsid w:val="00DF2DDC"/>
    <w:rsid w:val="00DF2DF8"/>
    <w:rsid w:val="00DF39A3"/>
    <w:rsid w:val="00DF3E38"/>
    <w:rsid w:val="00DF3FF8"/>
    <w:rsid w:val="00DF46BD"/>
    <w:rsid w:val="00DF4734"/>
    <w:rsid w:val="00DF481C"/>
    <w:rsid w:val="00DF552C"/>
    <w:rsid w:val="00DF57DC"/>
    <w:rsid w:val="00DF5EA6"/>
    <w:rsid w:val="00DF631B"/>
    <w:rsid w:val="00DF6E64"/>
    <w:rsid w:val="00DF7230"/>
    <w:rsid w:val="00E00A1C"/>
    <w:rsid w:val="00E0154F"/>
    <w:rsid w:val="00E01AA0"/>
    <w:rsid w:val="00E01B49"/>
    <w:rsid w:val="00E01C05"/>
    <w:rsid w:val="00E01ECC"/>
    <w:rsid w:val="00E022C2"/>
    <w:rsid w:val="00E022FE"/>
    <w:rsid w:val="00E02939"/>
    <w:rsid w:val="00E029A4"/>
    <w:rsid w:val="00E02D32"/>
    <w:rsid w:val="00E03132"/>
    <w:rsid w:val="00E037E6"/>
    <w:rsid w:val="00E03BB2"/>
    <w:rsid w:val="00E04887"/>
    <w:rsid w:val="00E04B71"/>
    <w:rsid w:val="00E057C5"/>
    <w:rsid w:val="00E0582F"/>
    <w:rsid w:val="00E05E27"/>
    <w:rsid w:val="00E06509"/>
    <w:rsid w:val="00E06944"/>
    <w:rsid w:val="00E073F2"/>
    <w:rsid w:val="00E07770"/>
    <w:rsid w:val="00E07DD2"/>
    <w:rsid w:val="00E10169"/>
    <w:rsid w:val="00E103B4"/>
    <w:rsid w:val="00E103C8"/>
    <w:rsid w:val="00E104C3"/>
    <w:rsid w:val="00E105A0"/>
    <w:rsid w:val="00E109E5"/>
    <w:rsid w:val="00E11497"/>
    <w:rsid w:val="00E11FEC"/>
    <w:rsid w:val="00E127FF"/>
    <w:rsid w:val="00E12E2B"/>
    <w:rsid w:val="00E1301B"/>
    <w:rsid w:val="00E13079"/>
    <w:rsid w:val="00E13369"/>
    <w:rsid w:val="00E13808"/>
    <w:rsid w:val="00E138BE"/>
    <w:rsid w:val="00E13928"/>
    <w:rsid w:val="00E13953"/>
    <w:rsid w:val="00E13CA1"/>
    <w:rsid w:val="00E140CA"/>
    <w:rsid w:val="00E141F4"/>
    <w:rsid w:val="00E14897"/>
    <w:rsid w:val="00E1508C"/>
    <w:rsid w:val="00E15BA1"/>
    <w:rsid w:val="00E15BC9"/>
    <w:rsid w:val="00E16175"/>
    <w:rsid w:val="00E16B6A"/>
    <w:rsid w:val="00E16C68"/>
    <w:rsid w:val="00E16EC2"/>
    <w:rsid w:val="00E17CBC"/>
    <w:rsid w:val="00E17DFC"/>
    <w:rsid w:val="00E200AD"/>
    <w:rsid w:val="00E206D6"/>
    <w:rsid w:val="00E20CC4"/>
    <w:rsid w:val="00E215CB"/>
    <w:rsid w:val="00E2168A"/>
    <w:rsid w:val="00E21C46"/>
    <w:rsid w:val="00E21D60"/>
    <w:rsid w:val="00E221FB"/>
    <w:rsid w:val="00E2277F"/>
    <w:rsid w:val="00E2280A"/>
    <w:rsid w:val="00E22C96"/>
    <w:rsid w:val="00E22DCA"/>
    <w:rsid w:val="00E2317F"/>
    <w:rsid w:val="00E2428D"/>
    <w:rsid w:val="00E243A7"/>
    <w:rsid w:val="00E246B7"/>
    <w:rsid w:val="00E24B17"/>
    <w:rsid w:val="00E24EBB"/>
    <w:rsid w:val="00E257ED"/>
    <w:rsid w:val="00E25E14"/>
    <w:rsid w:val="00E266F1"/>
    <w:rsid w:val="00E26A27"/>
    <w:rsid w:val="00E26D22"/>
    <w:rsid w:val="00E2766C"/>
    <w:rsid w:val="00E3097B"/>
    <w:rsid w:val="00E30D42"/>
    <w:rsid w:val="00E31542"/>
    <w:rsid w:val="00E31A74"/>
    <w:rsid w:val="00E32490"/>
    <w:rsid w:val="00E3284A"/>
    <w:rsid w:val="00E329B6"/>
    <w:rsid w:val="00E329BC"/>
    <w:rsid w:val="00E32B96"/>
    <w:rsid w:val="00E3341F"/>
    <w:rsid w:val="00E33B7D"/>
    <w:rsid w:val="00E33F04"/>
    <w:rsid w:val="00E3416E"/>
    <w:rsid w:val="00E342C4"/>
    <w:rsid w:val="00E348EE"/>
    <w:rsid w:val="00E34DA9"/>
    <w:rsid w:val="00E34E0F"/>
    <w:rsid w:val="00E35343"/>
    <w:rsid w:val="00E3575C"/>
    <w:rsid w:val="00E35F5F"/>
    <w:rsid w:val="00E36115"/>
    <w:rsid w:val="00E3637E"/>
    <w:rsid w:val="00E364A5"/>
    <w:rsid w:val="00E36C8A"/>
    <w:rsid w:val="00E36E3F"/>
    <w:rsid w:val="00E36EBB"/>
    <w:rsid w:val="00E37008"/>
    <w:rsid w:val="00E37A36"/>
    <w:rsid w:val="00E400B7"/>
    <w:rsid w:val="00E40264"/>
    <w:rsid w:val="00E40638"/>
    <w:rsid w:val="00E409E5"/>
    <w:rsid w:val="00E411ED"/>
    <w:rsid w:val="00E415C6"/>
    <w:rsid w:val="00E41B6D"/>
    <w:rsid w:val="00E41DF8"/>
    <w:rsid w:val="00E420E5"/>
    <w:rsid w:val="00E42989"/>
    <w:rsid w:val="00E42AC8"/>
    <w:rsid w:val="00E434AE"/>
    <w:rsid w:val="00E43646"/>
    <w:rsid w:val="00E438FA"/>
    <w:rsid w:val="00E44228"/>
    <w:rsid w:val="00E445EF"/>
    <w:rsid w:val="00E44AF4"/>
    <w:rsid w:val="00E44B0C"/>
    <w:rsid w:val="00E44F3F"/>
    <w:rsid w:val="00E459D2"/>
    <w:rsid w:val="00E45E2E"/>
    <w:rsid w:val="00E45FA1"/>
    <w:rsid w:val="00E45FE6"/>
    <w:rsid w:val="00E4625E"/>
    <w:rsid w:val="00E463A5"/>
    <w:rsid w:val="00E4687B"/>
    <w:rsid w:val="00E46908"/>
    <w:rsid w:val="00E50362"/>
    <w:rsid w:val="00E50411"/>
    <w:rsid w:val="00E5067C"/>
    <w:rsid w:val="00E507E5"/>
    <w:rsid w:val="00E50C74"/>
    <w:rsid w:val="00E50DA8"/>
    <w:rsid w:val="00E515AF"/>
    <w:rsid w:val="00E5178B"/>
    <w:rsid w:val="00E51AA3"/>
    <w:rsid w:val="00E52026"/>
    <w:rsid w:val="00E53D52"/>
    <w:rsid w:val="00E5456D"/>
    <w:rsid w:val="00E54823"/>
    <w:rsid w:val="00E54B39"/>
    <w:rsid w:val="00E54DC0"/>
    <w:rsid w:val="00E55ADD"/>
    <w:rsid w:val="00E55BF0"/>
    <w:rsid w:val="00E55E14"/>
    <w:rsid w:val="00E5614F"/>
    <w:rsid w:val="00E56556"/>
    <w:rsid w:val="00E56E35"/>
    <w:rsid w:val="00E578B9"/>
    <w:rsid w:val="00E579CB"/>
    <w:rsid w:val="00E57BEB"/>
    <w:rsid w:val="00E603B0"/>
    <w:rsid w:val="00E6050C"/>
    <w:rsid w:val="00E611DE"/>
    <w:rsid w:val="00E61977"/>
    <w:rsid w:val="00E62415"/>
    <w:rsid w:val="00E62E9F"/>
    <w:rsid w:val="00E63146"/>
    <w:rsid w:val="00E6350E"/>
    <w:rsid w:val="00E6374B"/>
    <w:rsid w:val="00E64369"/>
    <w:rsid w:val="00E64852"/>
    <w:rsid w:val="00E6538B"/>
    <w:rsid w:val="00E66259"/>
    <w:rsid w:val="00E662A1"/>
    <w:rsid w:val="00E666AE"/>
    <w:rsid w:val="00E666F3"/>
    <w:rsid w:val="00E6695E"/>
    <w:rsid w:val="00E674BE"/>
    <w:rsid w:val="00E708C3"/>
    <w:rsid w:val="00E71194"/>
    <w:rsid w:val="00E7130C"/>
    <w:rsid w:val="00E7155A"/>
    <w:rsid w:val="00E7239A"/>
    <w:rsid w:val="00E7255F"/>
    <w:rsid w:val="00E72C9D"/>
    <w:rsid w:val="00E73422"/>
    <w:rsid w:val="00E73698"/>
    <w:rsid w:val="00E73C8D"/>
    <w:rsid w:val="00E744A6"/>
    <w:rsid w:val="00E7452E"/>
    <w:rsid w:val="00E74FAE"/>
    <w:rsid w:val="00E75D99"/>
    <w:rsid w:val="00E75EFD"/>
    <w:rsid w:val="00E7625E"/>
    <w:rsid w:val="00E7631D"/>
    <w:rsid w:val="00E76535"/>
    <w:rsid w:val="00E76A7B"/>
    <w:rsid w:val="00E76B3B"/>
    <w:rsid w:val="00E773F5"/>
    <w:rsid w:val="00E7799B"/>
    <w:rsid w:val="00E779CE"/>
    <w:rsid w:val="00E80D1D"/>
    <w:rsid w:val="00E811BE"/>
    <w:rsid w:val="00E812FF"/>
    <w:rsid w:val="00E81465"/>
    <w:rsid w:val="00E81C7D"/>
    <w:rsid w:val="00E81FAC"/>
    <w:rsid w:val="00E82319"/>
    <w:rsid w:val="00E82A9A"/>
    <w:rsid w:val="00E82A9E"/>
    <w:rsid w:val="00E82AE7"/>
    <w:rsid w:val="00E83556"/>
    <w:rsid w:val="00E84018"/>
    <w:rsid w:val="00E8407A"/>
    <w:rsid w:val="00E84FE1"/>
    <w:rsid w:val="00E854D2"/>
    <w:rsid w:val="00E85F40"/>
    <w:rsid w:val="00E85FDA"/>
    <w:rsid w:val="00E86904"/>
    <w:rsid w:val="00E870AC"/>
    <w:rsid w:val="00E879A1"/>
    <w:rsid w:val="00E902C9"/>
    <w:rsid w:val="00E9085B"/>
    <w:rsid w:val="00E90D4C"/>
    <w:rsid w:val="00E90EB5"/>
    <w:rsid w:val="00E910F1"/>
    <w:rsid w:val="00E913F3"/>
    <w:rsid w:val="00E914E6"/>
    <w:rsid w:val="00E91602"/>
    <w:rsid w:val="00E9175D"/>
    <w:rsid w:val="00E91BBD"/>
    <w:rsid w:val="00E92C48"/>
    <w:rsid w:val="00E92CAD"/>
    <w:rsid w:val="00E93153"/>
    <w:rsid w:val="00E93309"/>
    <w:rsid w:val="00E93392"/>
    <w:rsid w:val="00E9360D"/>
    <w:rsid w:val="00E937D2"/>
    <w:rsid w:val="00E93A90"/>
    <w:rsid w:val="00E9415B"/>
    <w:rsid w:val="00E94AA5"/>
    <w:rsid w:val="00E94C9B"/>
    <w:rsid w:val="00E95201"/>
    <w:rsid w:val="00E95486"/>
    <w:rsid w:val="00E9554F"/>
    <w:rsid w:val="00E95927"/>
    <w:rsid w:val="00E95C77"/>
    <w:rsid w:val="00E964C6"/>
    <w:rsid w:val="00E96AB7"/>
    <w:rsid w:val="00E96B29"/>
    <w:rsid w:val="00E96F88"/>
    <w:rsid w:val="00E97327"/>
    <w:rsid w:val="00E97526"/>
    <w:rsid w:val="00E979EF"/>
    <w:rsid w:val="00E97C01"/>
    <w:rsid w:val="00EA01B3"/>
    <w:rsid w:val="00EA0AA8"/>
    <w:rsid w:val="00EA10E6"/>
    <w:rsid w:val="00EA1D1F"/>
    <w:rsid w:val="00EA1E3B"/>
    <w:rsid w:val="00EA2606"/>
    <w:rsid w:val="00EA2849"/>
    <w:rsid w:val="00EA2861"/>
    <w:rsid w:val="00EA3C96"/>
    <w:rsid w:val="00EA3E23"/>
    <w:rsid w:val="00EA4132"/>
    <w:rsid w:val="00EA430B"/>
    <w:rsid w:val="00EA47E3"/>
    <w:rsid w:val="00EA4F9F"/>
    <w:rsid w:val="00EA5544"/>
    <w:rsid w:val="00EA597F"/>
    <w:rsid w:val="00EA5C8D"/>
    <w:rsid w:val="00EA5F20"/>
    <w:rsid w:val="00EA6091"/>
    <w:rsid w:val="00EA621A"/>
    <w:rsid w:val="00EA6445"/>
    <w:rsid w:val="00EA6B08"/>
    <w:rsid w:val="00EA6E2C"/>
    <w:rsid w:val="00EA7C8C"/>
    <w:rsid w:val="00EB0383"/>
    <w:rsid w:val="00EB05E0"/>
    <w:rsid w:val="00EB0B7E"/>
    <w:rsid w:val="00EB0CFA"/>
    <w:rsid w:val="00EB112F"/>
    <w:rsid w:val="00EB1406"/>
    <w:rsid w:val="00EB18A3"/>
    <w:rsid w:val="00EB1E23"/>
    <w:rsid w:val="00EB21AB"/>
    <w:rsid w:val="00EB2815"/>
    <w:rsid w:val="00EB2A44"/>
    <w:rsid w:val="00EB2C77"/>
    <w:rsid w:val="00EB33BD"/>
    <w:rsid w:val="00EB3CA5"/>
    <w:rsid w:val="00EB41D7"/>
    <w:rsid w:val="00EB4287"/>
    <w:rsid w:val="00EB49F3"/>
    <w:rsid w:val="00EB4A7F"/>
    <w:rsid w:val="00EB5C50"/>
    <w:rsid w:val="00EB5CAC"/>
    <w:rsid w:val="00EB5CFE"/>
    <w:rsid w:val="00EB5E6C"/>
    <w:rsid w:val="00EB6BA8"/>
    <w:rsid w:val="00EB6EBF"/>
    <w:rsid w:val="00EB72EA"/>
    <w:rsid w:val="00EB731D"/>
    <w:rsid w:val="00EB7483"/>
    <w:rsid w:val="00EB78D5"/>
    <w:rsid w:val="00EB7D53"/>
    <w:rsid w:val="00EC023B"/>
    <w:rsid w:val="00EC02A9"/>
    <w:rsid w:val="00EC0E8E"/>
    <w:rsid w:val="00EC117D"/>
    <w:rsid w:val="00EC16FA"/>
    <w:rsid w:val="00EC1B5A"/>
    <w:rsid w:val="00EC24CC"/>
    <w:rsid w:val="00EC29AC"/>
    <w:rsid w:val="00EC29CC"/>
    <w:rsid w:val="00EC2B9B"/>
    <w:rsid w:val="00EC31BC"/>
    <w:rsid w:val="00EC3443"/>
    <w:rsid w:val="00EC3539"/>
    <w:rsid w:val="00EC3847"/>
    <w:rsid w:val="00EC3A92"/>
    <w:rsid w:val="00EC3FD1"/>
    <w:rsid w:val="00EC4254"/>
    <w:rsid w:val="00EC4ABC"/>
    <w:rsid w:val="00EC4BDE"/>
    <w:rsid w:val="00EC5AE5"/>
    <w:rsid w:val="00EC5F22"/>
    <w:rsid w:val="00EC6081"/>
    <w:rsid w:val="00EC6286"/>
    <w:rsid w:val="00EC63A7"/>
    <w:rsid w:val="00EC6693"/>
    <w:rsid w:val="00EC6EF5"/>
    <w:rsid w:val="00EC7355"/>
    <w:rsid w:val="00EC74B2"/>
    <w:rsid w:val="00ED05CB"/>
    <w:rsid w:val="00ED0621"/>
    <w:rsid w:val="00ED0DB7"/>
    <w:rsid w:val="00ED0FF8"/>
    <w:rsid w:val="00ED1494"/>
    <w:rsid w:val="00ED14AD"/>
    <w:rsid w:val="00ED169B"/>
    <w:rsid w:val="00ED20A2"/>
    <w:rsid w:val="00ED2425"/>
    <w:rsid w:val="00ED2579"/>
    <w:rsid w:val="00ED28C8"/>
    <w:rsid w:val="00ED2BBC"/>
    <w:rsid w:val="00ED3513"/>
    <w:rsid w:val="00ED35B9"/>
    <w:rsid w:val="00ED3CB2"/>
    <w:rsid w:val="00ED4651"/>
    <w:rsid w:val="00ED4E7C"/>
    <w:rsid w:val="00ED59A6"/>
    <w:rsid w:val="00ED5F8B"/>
    <w:rsid w:val="00ED643E"/>
    <w:rsid w:val="00ED69F9"/>
    <w:rsid w:val="00ED7318"/>
    <w:rsid w:val="00ED7E8A"/>
    <w:rsid w:val="00EE04E7"/>
    <w:rsid w:val="00EE07D4"/>
    <w:rsid w:val="00EE0B33"/>
    <w:rsid w:val="00EE0C2E"/>
    <w:rsid w:val="00EE0EE9"/>
    <w:rsid w:val="00EE1752"/>
    <w:rsid w:val="00EE24DF"/>
    <w:rsid w:val="00EE2865"/>
    <w:rsid w:val="00EE28B7"/>
    <w:rsid w:val="00EE2BF8"/>
    <w:rsid w:val="00EE3140"/>
    <w:rsid w:val="00EE35C5"/>
    <w:rsid w:val="00EE3A85"/>
    <w:rsid w:val="00EE3C2A"/>
    <w:rsid w:val="00EE3CC3"/>
    <w:rsid w:val="00EE3E70"/>
    <w:rsid w:val="00EE4A38"/>
    <w:rsid w:val="00EE4B3A"/>
    <w:rsid w:val="00EE5148"/>
    <w:rsid w:val="00EE534A"/>
    <w:rsid w:val="00EE58A8"/>
    <w:rsid w:val="00EE5CBC"/>
    <w:rsid w:val="00EE608A"/>
    <w:rsid w:val="00EE6952"/>
    <w:rsid w:val="00EE6999"/>
    <w:rsid w:val="00EE6ED9"/>
    <w:rsid w:val="00EE7011"/>
    <w:rsid w:val="00EE7A82"/>
    <w:rsid w:val="00EF00E8"/>
    <w:rsid w:val="00EF0C55"/>
    <w:rsid w:val="00EF0D97"/>
    <w:rsid w:val="00EF0F4C"/>
    <w:rsid w:val="00EF11F3"/>
    <w:rsid w:val="00EF12D7"/>
    <w:rsid w:val="00EF1C18"/>
    <w:rsid w:val="00EF1E46"/>
    <w:rsid w:val="00EF203E"/>
    <w:rsid w:val="00EF2295"/>
    <w:rsid w:val="00EF2B45"/>
    <w:rsid w:val="00EF2BB3"/>
    <w:rsid w:val="00EF2C99"/>
    <w:rsid w:val="00EF4072"/>
    <w:rsid w:val="00EF408E"/>
    <w:rsid w:val="00EF4B72"/>
    <w:rsid w:val="00EF4C66"/>
    <w:rsid w:val="00EF4E59"/>
    <w:rsid w:val="00EF5E00"/>
    <w:rsid w:val="00EF5E04"/>
    <w:rsid w:val="00EF5E7D"/>
    <w:rsid w:val="00EF5EA2"/>
    <w:rsid w:val="00EF69AF"/>
    <w:rsid w:val="00EF6E06"/>
    <w:rsid w:val="00EF7005"/>
    <w:rsid w:val="00EF7093"/>
    <w:rsid w:val="00EF731C"/>
    <w:rsid w:val="00EF7C69"/>
    <w:rsid w:val="00EF7E2C"/>
    <w:rsid w:val="00EF7EC8"/>
    <w:rsid w:val="00F00738"/>
    <w:rsid w:val="00F00BC4"/>
    <w:rsid w:val="00F0124E"/>
    <w:rsid w:val="00F01451"/>
    <w:rsid w:val="00F01835"/>
    <w:rsid w:val="00F01C9E"/>
    <w:rsid w:val="00F01D16"/>
    <w:rsid w:val="00F01D63"/>
    <w:rsid w:val="00F02D30"/>
    <w:rsid w:val="00F033E7"/>
    <w:rsid w:val="00F03902"/>
    <w:rsid w:val="00F03995"/>
    <w:rsid w:val="00F0455A"/>
    <w:rsid w:val="00F04844"/>
    <w:rsid w:val="00F04D66"/>
    <w:rsid w:val="00F04DD1"/>
    <w:rsid w:val="00F0519D"/>
    <w:rsid w:val="00F053E8"/>
    <w:rsid w:val="00F055EB"/>
    <w:rsid w:val="00F05B96"/>
    <w:rsid w:val="00F0643A"/>
    <w:rsid w:val="00F06AEE"/>
    <w:rsid w:val="00F06EA5"/>
    <w:rsid w:val="00F06FA1"/>
    <w:rsid w:val="00F072AF"/>
    <w:rsid w:val="00F077E1"/>
    <w:rsid w:val="00F07B74"/>
    <w:rsid w:val="00F07CC4"/>
    <w:rsid w:val="00F07F7F"/>
    <w:rsid w:val="00F1015E"/>
    <w:rsid w:val="00F10714"/>
    <w:rsid w:val="00F10ADC"/>
    <w:rsid w:val="00F11169"/>
    <w:rsid w:val="00F11517"/>
    <w:rsid w:val="00F115FE"/>
    <w:rsid w:val="00F11602"/>
    <w:rsid w:val="00F1163C"/>
    <w:rsid w:val="00F11E60"/>
    <w:rsid w:val="00F11E76"/>
    <w:rsid w:val="00F122BE"/>
    <w:rsid w:val="00F122D2"/>
    <w:rsid w:val="00F129BE"/>
    <w:rsid w:val="00F12DEA"/>
    <w:rsid w:val="00F133E6"/>
    <w:rsid w:val="00F13432"/>
    <w:rsid w:val="00F13448"/>
    <w:rsid w:val="00F13619"/>
    <w:rsid w:val="00F139E3"/>
    <w:rsid w:val="00F13BCA"/>
    <w:rsid w:val="00F1431A"/>
    <w:rsid w:val="00F14A1D"/>
    <w:rsid w:val="00F14AC8"/>
    <w:rsid w:val="00F14E73"/>
    <w:rsid w:val="00F1660D"/>
    <w:rsid w:val="00F16736"/>
    <w:rsid w:val="00F16CBD"/>
    <w:rsid w:val="00F16EE9"/>
    <w:rsid w:val="00F17567"/>
    <w:rsid w:val="00F1799B"/>
    <w:rsid w:val="00F202AB"/>
    <w:rsid w:val="00F20B8E"/>
    <w:rsid w:val="00F20E48"/>
    <w:rsid w:val="00F2116D"/>
    <w:rsid w:val="00F213F2"/>
    <w:rsid w:val="00F21541"/>
    <w:rsid w:val="00F219E6"/>
    <w:rsid w:val="00F219F5"/>
    <w:rsid w:val="00F21D75"/>
    <w:rsid w:val="00F21D9C"/>
    <w:rsid w:val="00F220AF"/>
    <w:rsid w:val="00F221B4"/>
    <w:rsid w:val="00F2243F"/>
    <w:rsid w:val="00F225C5"/>
    <w:rsid w:val="00F22A81"/>
    <w:rsid w:val="00F23143"/>
    <w:rsid w:val="00F2417D"/>
    <w:rsid w:val="00F2433F"/>
    <w:rsid w:val="00F24C27"/>
    <w:rsid w:val="00F24E88"/>
    <w:rsid w:val="00F24F79"/>
    <w:rsid w:val="00F2518B"/>
    <w:rsid w:val="00F258C1"/>
    <w:rsid w:val="00F25C0E"/>
    <w:rsid w:val="00F26614"/>
    <w:rsid w:val="00F266C7"/>
    <w:rsid w:val="00F26741"/>
    <w:rsid w:val="00F26B72"/>
    <w:rsid w:val="00F27189"/>
    <w:rsid w:val="00F271E7"/>
    <w:rsid w:val="00F275F4"/>
    <w:rsid w:val="00F276CA"/>
    <w:rsid w:val="00F27745"/>
    <w:rsid w:val="00F278E0"/>
    <w:rsid w:val="00F300B5"/>
    <w:rsid w:val="00F30D39"/>
    <w:rsid w:val="00F31528"/>
    <w:rsid w:val="00F3195E"/>
    <w:rsid w:val="00F3219E"/>
    <w:rsid w:val="00F32696"/>
    <w:rsid w:val="00F32BFB"/>
    <w:rsid w:val="00F33EA3"/>
    <w:rsid w:val="00F33F87"/>
    <w:rsid w:val="00F340DA"/>
    <w:rsid w:val="00F3459F"/>
    <w:rsid w:val="00F34A22"/>
    <w:rsid w:val="00F35594"/>
    <w:rsid w:val="00F35B24"/>
    <w:rsid w:val="00F35C29"/>
    <w:rsid w:val="00F35E52"/>
    <w:rsid w:val="00F36428"/>
    <w:rsid w:val="00F36F6E"/>
    <w:rsid w:val="00F37667"/>
    <w:rsid w:val="00F37B20"/>
    <w:rsid w:val="00F37E75"/>
    <w:rsid w:val="00F40755"/>
    <w:rsid w:val="00F40CF2"/>
    <w:rsid w:val="00F415DC"/>
    <w:rsid w:val="00F41617"/>
    <w:rsid w:val="00F4172F"/>
    <w:rsid w:val="00F41A0D"/>
    <w:rsid w:val="00F422BA"/>
    <w:rsid w:val="00F42390"/>
    <w:rsid w:val="00F42871"/>
    <w:rsid w:val="00F43960"/>
    <w:rsid w:val="00F43A35"/>
    <w:rsid w:val="00F43D15"/>
    <w:rsid w:val="00F43DAE"/>
    <w:rsid w:val="00F44342"/>
    <w:rsid w:val="00F44C9D"/>
    <w:rsid w:val="00F4507D"/>
    <w:rsid w:val="00F45394"/>
    <w:rsid w:val="00F454CE"/>
    <w:rsid w:val="00F46851"/>
    <w:rsid w:val="00F46A76"/>
    <w:rsid w:val="00F477CC"/>
    <w:rsid w:val="00F504BC"/>
    <w:rsid w:val="00F50901"/>
    <w:rsid w:val="00F50D07"/>
    <w:rsid w:val="00F5117F"/>
    <w:rsid w:val="00F512C7"/>
    <w:rsid w:val="00F51D09"/>
    <w:rsid w:val="00F520DD"/>
    <w:rsid w:val="00F523FC"/>
    <w:rsid w:val="00F52BD4"/>
    <w:rsid w:val="00F52E98"/>
    <w:rsid w:val="00F533E8"/>
    <w:rsid w:val="00F534F7"/>
    <w:rsid w:val="00F536C7"/>
    <w:rsid w:val="00F5378E"/>
    <w:rsid w:val="00F53AB7"/>
    <w:rsid w:val="00F53B2F"/>
    <w:rsid w:val="00F53CDD"/>
    <w:rsid w:val="00F54218"/>
    <w:rsid w:val="00F548EA"/>
    <w:rsid w:val="00F54D32"/>
    <w:rsid w:val="00F557B6"/>
    <w:rsid w:val="00F558F3"/>
    <w:rsid w:val="00F55941"/>
    <w:rsid w:val="00F55DE1"/>
    <w:rsid w:val="00F55F1C"/>
    <w:rsid w:val="00F55FFE"/>
    <w:rsid w:val="00F56001"/>
    <w:rsid w:val="00F5629E"/>
    <w:rsid w:val="00F5634D"/>
    <w:rsid w:val="00F56717"/>
    <w:rsid w:val="00F5692C"/>
    <w:rsid w:val="00F5692F"/>
    <w:rsid w:val="00F5693A"/>
    <w:rsid w:val="00F56E1D"/>
    <w:rsid w:val="00F57798"/>
    <w:rsid w:val="00F57891"/>
    <w:rsid w:val="00F60B17"/>
    <w:rsid w:val="00F6188A"/>
    <w:rsid w:val="00F62D42"/>
    <w:rsid w:val="00F62EF0"/>
    <w:rsid w:val="00F6300C"/>
    <w:rsid w:val="00F631B4"/>
    <w:rsid w:val="00F63A02"/>
    <w:rsid w:val="00F642F1"/>
    <w:rsid w:val="00F644F3"/>
    <w:rsid w:val="00F646C8"/>
    <w:rsid w:val="00F6481F"/>
    <w:rsid w:val="00F64890"/>
    <w:rsid w:val="00F64B82"/>
    <w:rsid w:val="00F651E0"/>
    <w:rsid w:val="00F66180"/>
    <w:rsid w:val="00F664EA"/>
    <w:rsid w:val="00F6661E"/>
    <w:rsid w:val="00F66922"/>
    <w:rsid w:val="00F66DCC"/>
    <w:rsid w:val="00F671E3"/>
    <w:rsid w:val="00F6726B"/>
    <w:rsid w:val="00F677D9"/>
    <w:rsid w:val="00F70034"/>
    <w:rsid w:val="00F7050E"/>
    <w:rsid w:val="00F7080E"/>
    <w:rsid w:val="00F7088B"/>
    <w:rsid w:val="00F70A05"/>
    <w:rsid w:val="00F70AA8"/>
    <w:rsid w:val="00F70E5A"/>
    <w:rsid w:val="00F7133B"/>
    <w:rsid w:val="00F71C85"/>
    <w:rsid w:val="00F71F98"/>
    <w:rsid w:val="00F720DF"/>
    <w:rsid w:val="00F729D2"/>
    <w:rsid w:val="00F73266"/>
    <w:rsid w:val="00F734C6"/>
    <w:rsid w:val="00F73C70"/>
    <w:rsid w:val="00F73DEA"/>
    <w:rsid w:val="00F73E03"/>
    <w:rsid w:val="00F74678"/>
    <w:rsid w:val="00F7525F"/>
    <w:rsid w:val="00F7666C"/>
    <w:rsid w:val="00F775BD"/>
    <w:rsid w:val="00F779B3"/>
    <w:rsid w:val="00F77B3F"/>
    <w:rsid w:val="00F77E8A"/>
    <w:rsid w:val="00F77F18"/>
    <w:rsid w:val="00F8015E"/>
    <w:rsid w:val="00F80B9E"/>
    <w:rsid w:val="00F80DE3"/>
    <w:rsid w:val="00F80E7D"/>
    <w:rsid w:val="00F82467"/>
    <w:rsid w:val="00F825DC"/>
    <w:rsid w:val="00F82A3C"/>
    <w:rsid w:val="00F82BB8"/>
    <w:rsid w:val="00F82BC3"/>
    <w:rsid w:val="00F834CE"/>
    <w:rsid w:val="00F83709"/>
    <w:rsid w:val="00F839C3"/>
    <w:rsid w:val="00F849D2"/>
    <w:rsid w:val="00F84C72"/>
    <w:rsid w:val="00F8504C"/>
    <w:rsid w:val="00F852D0"/>
    <w:rsid w:val="00F857DA"/>
    <w:rsid w:val="00F85AAA"/>
    <w:rsid w:val="00F85C2D"/>
    <w:rsid w:val="00F862CF"/>
    <w:rsid w:val="00F867CB"/>
    <w:rsid w:val="00F87325"/>
    <w:rsid w:val="00F8736F"/>
    <w:rsid w:val="00F90B96"/>
    <w:rsid w:val="00F90D55"/>
    <w:rsid w:val="00F90F98"/>
    <w:rsid w:val="00F91AB6"/>
    <w:rsid w:val="00F92AE4"/>
    <w:rsid w:val="00F92BE7"/>
    <w:rsid w:val="00F93082"/>
    <w:rsid w:val="00F931A0"/>
    <w:rsid w:val="00F93316"/>
    <w:rsid w:val="00F93418"/>
    <w:rsid w:val="00F94303"/>
    <w:rsid w:val="00F948D6"/>
    <w:rsid w:val="00F94FA0"/>
    <w:rsid w:val="00F951CF"/>
    <w:rsid w:val="00F95208"/>
    <w:rsid w:val="00F9530B"/>
    <w:rsid w:val="00F954F1"/>
    <w:rsid w:val="00F95D6A"/>
    <w:rsid w:val="00F96058"/>
    <w:rsid w:val="00F961CD"/>
    <w:rsid w:val="00F9658B"/>
    <w:rsid w:val="00F966BF"/>
    <w:rsid w:val="00F96809"/>
    <w:rsid w:val="00F96B0B"/>
    <w:rsid w:val="00F96C22"/>
    <w:rsid w:val="00F96D3E"/>
    <w:rsid w:val="00F96E9E"/>
    <w:rsid w:val="00F973B0"/>
    <w:rsid w:val="00F97463"/>
    <w:rsid w:val="00F97E8B"/>
    <w:rsid w:val="00FA0959"/>
    <w:rsid w:val="00FA144A"/>
    <w:rsid w:val="00FA16B4"/>
    <w:rsid w:val="00FA17F0"/>
    <w:rsid w:val="00FA1B12"/>
    <w:rsid w:val="00FA1D1A"/>
    <w:rsid w:val="00FA1D47"/>
    <w:rsid w:val="00FA2245"/>
    <w:rsid w:val="00FA26AA"/>
    <w:rsid w:val="00FA2C67"/>
    <w:rsid w:val="00FA3239"/>
    <w:rsid w:val="00FA38B2"/>
    <w:rsid w:val="00FA398D"/>
    <w:rsid w:val="00FA3D13"/>
    <w:rsid w:val="00FA3EDC"/>
    <w:rsid w:val="00FA4607"/>
    <w:rsid w:val="00FA4609"/>
    <w:rsid w:val="00FA5E96"/>
    <w:rsid w:val="00FA6021"/>
    <w:rsid w:val="00FA64F6"/>
    <w:rsid w:val="00FA6731"/>
    <w:rsid w:val="00FA6929"/>
    <w:rsid w:val="00FA708C"/>
    <w:rsid w:val="00FA731F"/>
    <w:rsid w:val="00FB0E21"/>
    <w:rsid w:val="00FB14D6"/>
    <w:rsid w:val="00FB159A"/>
    <w:rsid w:val="00FB17B2"/>
    <w:rsid w:val="00FB275C"/>
    <w:rsid w:val="00FB2AE6"/>
    <w:rsid w:val="00FB3055"/>
    <w:rsid w:val="00FB313D"/>
    <w:rsid w:val="00FB3712"/>
    <w:rsid w:val="00FB380A"/>
    <w:rsid w:val="00FB39FB"/>
    <w:rsid w:val="00FB3A92"/>
    <w:rsid w:val="00FB3AAC"/>
    <w:rsid w:val="00FB402F"/>
    <w:rsid w:val="00FB45EC"/>
    <w:rsid w:val="00FB4ABA"/>
    <w:rsid w:val="00FB4B70"/>
    <w:rsid w:val="00FB5457"/>
    <w:rsid w:val="00FB577E"/>
    <w:rsid w:val="00FB57D7"/>
    <w:rsid w:val="00FB60BD"/>
    <w:rsid w:val="00FB72E4"/>
    <w:rsid w:val="00FB7D2E"/>
    <w:rsid w:val="00FC07FF"/>
    <w:rsid w:val="00FC0C66"/>
    <w:rsid w:val="00FC0EA8"/>
    <w:rsid w:val="00FC12F7"/>
    <w:rsid w:val="00FC17CC"/>
    <w:rsid w:val="00FC1FE2"/>
    <w:rsid w:val="00FC24B7"/>
    <w:rsid w:val="00FC24E5"/>
    <w:rsid w:val="00FC2A09"/>
    <w:rsid w:val="00FC2C79"/>
    <w:rsid w:val="00FC2D63"/>
    <w:rsid w:val="00FC348C"/>
    <w:rsid w:val="00FC3B49"/>
    <w:rsid w:val="00FC3BA1"/>
    <w:rsid w:val="00FC46DC"/>
    <w:rsid w:val="00FC47C0"/>
    <w:rsid w:val="00FC53A4"/>
    <w:rsid w:val="00FC58DE"/>
    <w:rsid w:val="00FC5938"/>
    <w:rsid w:val="00FC621A"/>
    <w:rsid w:val="00FC6E14"/>
    <w:rsid w:val="00FC6EC6"/>
    <w:rsid w:val="00FC7081"/>
    <w:rsid w:val="00FC71F9"/>
    <w:rsid w:val="00FC75AB"/>
    <w:rsid w:val="00FC77CA"/>
    <w:rsid w:val="00FC7E1D"/>
    <w:rsid w:val="00FD0BF1"/>
    <w:rsid w:val="00FD0D63"/>
    <w:rsid w:val="00FD0F39"/>
    <w:rsid w:val="00FD1DB4"/>
    <w:rsid w:val="00FD35F6"/>
    <w:rsid w:val="00FD437C"/>
    <w:rsid w:val="00FD440B"/>
    <w:rsid w:val="00FD45EF"/>
    <w:rsid w:val="00FD48FA"/>
    <w:rsid w:val="00FD4BE3"/>
    <w:rsid w:val="00FD51BE"/>
    <w:rsid w:val="00FD52FF"/>
    <w:rsid w:val="00FD59BE"/>
    <w:rsid w:val="00FD5D48"/>
    <w:rsid w:val="00FD5DB7"/>
    <w:rsid w:val="00FD645A"/>
    <w:rsid w:val="00FD6730"/>
    <w:rsid w:val="00FD73E7"/>
    <w:rsid w:val="00FD75D8"/>
    <w:rsid w:val="00FD7789"/>
    <w:rsid w:val="00FD787E"/>
    <w:rsid w:val="00FD7CC0"/>
    <w:rsid w:val="00FD7D81"/>
    <w:rsid w:val="00FE0704"/>
    <w:rsid w:val="00FE077D"/>
    <w:rsid w:val="00FE08C8"/>
    <w:rsid w:val="00FE1225"/>
    <w:rsid w:val="00FE13D5"/>
    <w:rsid w:val="00FE2220"/>
    <w:rsid w:val="00FE2AFC"/>
    <w:rsid w:val="00FE2E77"/>
    <w:rsid w:val="00FE2FF4"/>
    <w:rsid w:val="00FE334A"/>
    <w:rsid w:val="00FE3535"/>
    <w:rsid w:val="00FE367A"/>
    <w:rsid w:val="00FE3881"/>
    <w:rsid w:val="00FE407E"/>
    <w:rsid w:val="00FE41F1"/>
    <w:rsid w:val="00FE44C9"/>
    <w:rsid w:val="00FE4594"/>
    <w:rsid w:val="00FE472A"/>
    <w:rsid w:val="00FE5102"/>
    <w:rsid w:val="00FE5610"/>
    <w:rsid w:val="00FE58D2"/>
    <w:rsid w:val="00FE5C48"/>
    <w:rsid w:val="00FE5CA9"/>
    <w:rsid w:val="00FE5CCE"/>
    <w:rsid w:val="00FE62C5"/>
    <w:rsid w:val="00FE67C5"/>
    <w:rsid w:val="00FE6F30"/>
    <w:rsid w:val="00FE7FDA"/>
    <w:rsid w:val="00FF0C0C"/>
    <w:rsid w:val="00FF15E1"/>
    <w:rsid w:val="00FF1F8A"/>
    <w:rsid w:val="00FF241F"/>
    <w:rsid w:val="00FF2445"/>
    <w:rsid w:val="00FF2838"/>
    <w:rsid w:val="00FF2F8B"/>
    <w:rsid w:val="00FF335E"/>
    <w:rsid w:val="00FF3414"/>
    <w:rsid w:val="00FF3E01"/>
    <w:rsid w:val="00FF4036"/>
    <w:rsid w:val="00FF487F"/>
    <w:rsid w:val="00FF5186"/>
    <w:rsid w:val="00FF51DF"/>
    <w:rsid w:val="00FF5A39"/>
    <w:rsid w:val="00FF600F"/>
    <w:rsid w:val="00FF6AD7"/>
    <w:rsid w:val="00FF6C46"/>
    <w:rsid w:val="00FF6F5F"/>
    <w:rsid w:val="00FF742A"/>
    <w:rsid w:val="00FF75AC"/>
    <w:rsid w:val="00FF76B0"/>
    <w:rsid w:val="00FF7B70"/>
    <w:rsid w:val="00FF7C1F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yellow">
      <v:fill color="yellow"/>
    </o:shapedefaults>
    <o:shapelayout v:ext="edit">
      <o:idmap v:ext="edit" data="1"/>
    </o:shapelayout>
  </w:shapeDefaults>
  <w:decimalSymbol w:val=","/>
  <w:listSeparator w:val=";"/>
  <w14:docId w14:val="2C773AC7"/>
  <w15:docId w15:val="{BAB0DB97-2ECC-4337-96E5-9DA04B82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qFormat="1"/>
    <w:lsdException w:name="heading 3" w:uiPriority="9" w:qFormat="1"/>
    <w:lsdException w:name="heading 4" w:qFormat="1"/>
    <w:lsdException w:name="heading 5" w:semiHidden="1" w:unhideWhenUsed="1"/>
    <w:lsdException w:name="heading 6" w:qFormat="1"/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1E5E"/>
    <w:pPr>
      <w:jc w:val="both"/>
    </w:pPr>
    <w:rPr>
      <w:rFonts w:ascii="Arial" w:hAnsi="Arial" w:cs="Arial"/>
      <w:sz w:val="14"/>
      <w:szCs w:val="24"/>
    </w:rPr>
  </w:style>
  <w:style w:type="paragraph" w:styleId="Titre1">
    <w:name w:val="heading 1"/>
    <w:basedOn w:val="Normal"/>
    <w:next w:val="Normal"/>
    <w:link w:val="Titre1Car"/>
    <w:autoRedefine/>
    <w:rsid w:val="001877DA"/>
    <w:pPr>
      <w:widowControl w:val="0"/>
      <w:spacing w:before="240" w:after="240"/>
      <w:outlineLvl w:val="0"/>
    </w:pPr>
    <w:rPr>
      <w:rFonts w:ascii="Arial Gras" w:hAnsi="Arial Gras" w:cs="Times New Roman"/>
      <w:b/>
      <w:bCs/>
      <w:caps/>
      <w:color w:val="000000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5B5D38"/>
    <w:pPr>
      <w:tabs>
        <w:tab w:val="left" w:pos="1134"/>
      </w:tabs>
      <w:spacing w:after="120"/>
      <w:outlineLvl w:val="1"/>
    </w:pPr>
    <w:rPr>
      <w:rFonts w:cs="Times New Roman"/>
      <w:b/>
      <w:bCs/>
      <w:color w:val="000000"/>
      <w:sz w:val="24"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5B5D38"/>
    <w:pPr>
      <w:widowControl w:val="0"/>
      <w:spacing w:after="120"/>
      <w:outlineLvl w:val="2"/>
    </w:pPr>
    <w:rPr>
      <w:rFonts w:cs="Times New Roman"/>
      <w:b/>
      <w:bCs/>
      <w:i/>
      <w:iCs/>
      <w:color w:val="000000"/>
    </w:rPr>
  </w:style>
  <w:style w:type="paragraph" w:styleId="Titre4">
    <w:name w:val="heading 4"/>
    <w:basedOn w:val="Normal"/>
    <w:next w:val="Normal"/>
    <w:link w:val="Titre4Car"/>
    <w:qFormat/>
    <w:rsid w:val="001F5C3D"/>
    <w:pPr>
      <w:spacing w:before="400" w:after="240"/>
      <w:outlineLvl w:val="3"/>
    </w:pPr>
    <w:rPr>
      <w:rFonts w:cs="Times New Roman"/>
      <w:b/>
      <w:bCs/>
      <w:color w:val="000000"/>
      <w:szCs w:val="22"/>
      <w:u w:val="wave"/>
    </w:rPr>
  </w:style>
  <w:style w:type="paragraph" w:styleId="Titre5">
    <w:name w:val="heading 5"/>
    <w:aliases w:val="H5"/>
    <w:basedOn w:val="Normal"/>
    <w:next w:val="Normal"/>
    <w:link w:val="Titre5Car"/>
    <w:rsid w:val="00F96D3E"/>
    <w:pPr>
      <w:tabs>
        <w:tab w:val="num" w:pos="2001"/>
      </w:tabs>
      <w:suppressAutoHyphens/>
      <w:spacing w:before="120" w:after="60"/>
      <w:ind w:left="2001" w:hanging="1008"/>
      <w:outlineLvl w:val="4"/>
    </w:pPr>
    <w:rPr>
      <w:rFonts w:eastAsia="Times" w:cs="Batang"/>
      <w:i/>
      <w:iCs/>
      <w:szCs w:val="20"/>
      <w:lang w:eastAsia="ar-SA"/>
    </w:rPr>
  </w:style>
  <w:style w:type="paragraph" w:styleId="Titre6">
    <w:name w:val="heading 6"/>
    <w:basedOn w:val="Normal"/>
    <w:next w:val="Normal"/>
    <w:link w:val="Titre6Car"/>
    <w:qFormat/>
    <w:rsid w:val="005633FE"/>
    <w:pPr>
      <w:tabs>
        <w:tab w:val="left" w:pos="3856"/>
      </w:tabs>
      <w:spacing w:after="120"/>
      <w:outlineLvl w:val="5"/>
    </w:pPr>
    <w:rPr>
      <w:rFonts w:cs="Times New Roman"/>
      <w:i/>
      <w:color w:val="000000"/>
      <w:u w:val="single"/>
    </w:rPr>
  </w:style>
  <w:style w:type="paragraph" w:styleId="Titre7">
    <w:name w:val="heading 7"/>
    <w:aliases w:val="H7"/>
    <w:basedOn w:val="Normal"/>
    <w:next w:val="Normal"/>
    <w:link w:val="Titre7Car"/>
    <w:rsid w:val="005633FE"/>
    <w:pPr>
      <w:tabs>
        <w:tab w:val="left" w:pos="4253"/>
        <w:tab w:val="left" w:pos="5954"/>
      </w:tabs>
      <w:spacing w:before="120" w:after="120"/>
      <w:outlineLvl w:val="6"/>
    </w:pPr>
    <w:rPr>
      <w:rFonts w:ascii="Times New Roman" w:hAnsi="Times New Roman" w:cs="Times New Roman"/>
      <w:iCs/>
      <w:color w:val="000000"/>
      <w:szCs w:val="22"/>
    </w:rPr>
  </w:style>
  <w:style w:type="paragraph" w:styleId="Titre8">
    <w:name w:val="heading 8"/>
    <w:basedOn w:val="Normal"/>
    <w:next w:val="Normal"/>
    <w:link w:val="Titre8Car"/>
    <w:qFormat/>
    <w:rsid w:val="005633FE"/>
    <w:pPr>
      <w:tabs>
        <w:tab w:val="left" w:pos="2269"/>
        <w:tab w:val="left" w:pos="3402"/>
        <w:tab w:val="left" w:pos="4537"/>
        <w:tab w:val="left" w:pos="5670"/>
        <w:tab w:val="left" w:pos="6804"/>
        <w:tab w:val="left" w:pos="7939"/>
      </w:tabs>
      <w:ind w:right="-28"/>
      <w:outlineLvl w:val="7"/>
    </w:pPr>
    <w:rPr>
      <w:rFonts w:cs="Times New Roman"/>
      <w:i/>
      <w:iCs/>
      <w:color w:val="000000"/>
    </w:rPr>
  </w:style>
  <w:style w:type="paragraph" w:styleId="Titre9">
    <w:name w:val="heading 9"/>
    <w:basedOn w:val="Normal"/>
    <w:next w:val="Normal"/>
    <w:link w:val="Titre9Car"/>
    <w:qFormat/>
    <w:rsid w:val="005633FE"/>
    <w:pPr>
      <w:tabs>
        <w:tab w:val="left" w:pos="2269"/>
        <w:tab w:val="left" w:pos="3402"/>
        <w:tab w:val="left" w:pos="4537"/>
        <w:tab w:val="left" w:pos="5670"/>
        <w:tab w:val="left" w:pos="6804"/>
        <w:tab w:val="left" w:pos="7939"/>
      </w:tabs>
      <w:ind w:right="-28"/>
      <w:outlineLvl w:val="8"/>
    </w:pPr>
    <w:rPr>
      <w:rFonts w:cs="Times New Roman"/>
      <w:i/>
      <w:iCs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771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71D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493158"/>
  </w:style>
  <w:style w:type="paragraph" w:customStyle="1" w:styleId="CCTP-Figure">
    <w:name w:val="CCTP - Figure"/>
    <w:basedOn w:val="Normal"/>
    <w:rsid w:val="00D95E18"/>
    <w:pPr>
      <w:widowControl w:val="0"/>
      <w:suppressAutoHyphens/>
      <w:autoSpaceDN w:val="0"/>
      <w:spacing w:before="120" w:after="240"/>
      <w:ind w:left="680" w:right="357"/>
      <w:jc w:val="center"/>
      <w:textAlignment w:val="baseline"/>
    </w:pPr>
    <w:rPr>
      <w:rFonts w:ascii="Segoe Print" w:hAnsi="Segoe Print" w:cs="Times New Roman"/>
      <w:bCs/>
      <w:snapToGrid w:val="0"/>
      <w:color w:val="4F81BD"/>
      <w:kern w:val="3"/>
      <w:sz w:val="16"/>
      <w:szCs w:val="20"/>
    </w:rPr>
  </w:style>
  <w:style w:type="paragraph" w:styleId="TM1">
    <w:name w:val="toc 1"/>
    <w:basedOn w:val="Normal"/>
    <w:next w:val="Normal"/>
    <w:uiPriority w:val="39"/>
    <w:qFormat/>
    <w:rsid w:val="0018726C"/>
    <w:pPr>
      <w:spacing w:before="360"/>
      <w:jc w:val="left"/>
    </w:pPr>
    <w:rPr>
      <w:rFonts w:asciiTheme="majorHAnsi" w:hAnsiTheme="majorHAnsi"/>
      <w:b/>
      <w:bCs/>
      <w:caps/>
      <w:sz w:val="24"/>
    </w:rPr>
  </w:style>
  <w:style w:type="paragraph" w:styleId="TM2">
    <w:name w:val="toc 2"/>
    <w:basedOn w:val="Normal"/>
    <w:next w:val="Normal"/>
    <w:uiPriority w:val="39"/>
    <w:qFormat/>
    <w:rsid w:val="0018726C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TM3">
    <w:name w:val="toc 3"/>
    <w:basedOn w:val="Normal"/>
    <w:next w:val="Normal"/>
    <w:uiPriority w:val="39"/>
    <w:qFormat/>
    <w:rsid w:val="000F31C6"/>
    <w:pPr>
      <w:tabs>
        <w:tab w:val="left" w:pos="284"/>
        <w:tab w:val="left" w:pos="1560"/>
        <w:tab w:val="right" w:leader="dot" w:pos="9628"/>
      </w:tabs>
      <w:ind w:left="1560" w:hanging="1340"/>
      <w:jc w:val="left"/>
    </w:pPr>
    <w:rPr>
      <w:rFonts w:asciiTheme="minorHAnsi" w:eastAsiaTheme="minorEastAsia" w:hAnsiTheme="minorHAnsi" w:cstheme="minorBidi"/>
      <w:noProof/>
      <w:sz w:val="20"/>
      <w:szCs w:val="20"/>
    </w:rPr>
  </w:style>
  <w:style w:type="paragraph" w:styleId="TM4">
    <w:name w:val="toc 4"/>
    <w:basedOn w:val="Normal"/>
    <w:next w:val="Normal"/>
    <w:autoRedefine/>
    <w:uiPriority w:val="39"/>
    <w:qFormat/>
    <w:rsid w:val="00493158"/>
    <w:pPr>
      <w:tabs>
        <w:tab w:val="left" w:pos="1320"/>
        <w:tab w:val="right" w:leader="dot" w:pos="9628"/>
      </w:tabs>
      <w:ind w:left="440"/>
      <w:jc w:val="left"/>
    </w:pPr>
    <w:rPr>
      <w:rFonts w:asciiTheme="minorHAnsi" w:hAnsiTheme="minorHAnsi"/>
      <w:snapToGrid w:val="0"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5633FE"/>
    <w:pPr>
      <w:ind w:left="660"/>
      <w:jc w:val="left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5633FE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5633FE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5633FE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5633FE"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Index7">
    <w:name w:val="index 7"/>
    <w:basedOn w:val="Normal"/>
    <w:next w:val="Normal"/>
    <w:autoRedefine/>
    <w:semiHidden/>
    <w:rsid w:val="005633FE"/>
    <w:pPr>
      <w:tabs>
        <w:tab w:val="left" w:pos="1134"/>
        <w:tab w:val="left" w:pos="2269"/>
        <w:tab w:val="left" w:pos="3402"/>
        <w:tab w:val="left" w:pos="4537"/>
        <w:tab w:val="left" w:pos="5670"/>
        <w:tab w:val="left" w:pos="6804"/>
        <w:tab w:val="left" w:pos="7939"/>
      </w:tabs>
      <w:ind w:left="2160" w:right="-28"/>
      <w:jc w:val="left"/>
    </w:pPr>
    <w:rPr>
      <w:rFonts w:ascii="Times New Roman" w:hAnsi="Times New Roman" w:cs="Times New Roman"/>
      <w:color w:val="000000"/>
    </w:rPr>
  </w:style>
  <w:style w:type="paragraph" w:styleId="Index6">
    <w:name w:val="index 6"/>
    <w:basedOn w:val="Normal"/>
    <w:next w:val="Normal"/>
    <w:autoRedefine/>
    <w:semiHidden/>
    <w:rsid w:val="005633FE"/>
    <w:pPr>
      <w:tabs>
        <w:tab w:val="left" w:pos="1134"/>
        <w:tab w:val="left" w:pos="2269"/>
        <w:tab w:val="left" w:pos="3402"/>
        <w:tab w:val="left" w:pos="4537"/>
        <w:tab w:val="left" w:pos="5670"/>
        <w:tab w:val="left" w:pos="6804"/>
        <w:tab w:val="left" w:pos="7939"/>
      </w:tabs>
      <w:ind w:left="1800" w:right="-28"/>
      <w:jc w:val="left"/>
    </w:pPr>
    <w:rPr>
      <w:rFonts w:ascii="Times New Roman" w:hAnsi="Times New Roman" w:cs="Times New Roman"/>
      <w:color w:val="000000"/>
    </w:rPr>
  </w:style>
  <w:style w:type="paragraph" w:styleId="Index5">
    <w:name w:val="index 5"/>
    <w:basedOn w:val="Normal"/>
    <w:next w:val="Normal"/>
    <w:autoRedefine/>
    <w:semiHidden/>
    <w:rsid w:val="005633FE"/>
    <w:pPr>
      <w:tabs>
        <w:tab w:val="left" w:pos="1134"/>
        <w:tab w:val="left" w:pos="2269"/>
        <w:tab w:val="left" w:pos="3402"/>
        <w:tab w:val="left" w:pos="4537"/>
        <w:tab w:val="left" w:pos="5670"/>
        <w:tab w:val="left" w:pos="6804"/>
        <w:tab w:val="left" w:pos="7939"/>
      </w:tabs>
      <w:ind w:left="1440" w:right="-28"/>
      <w:jc w:val="left"/>
    </w:pPr>
    <w:rPr>
      <w:rFonts w:ascii="Times New Roman" w:hAnsi="Times New Roman" w:cs="Times New Roman"/>
      <w:color w:val="000000"/>
    </w:rPr>
  </w:style>
  <w:style w:type="paragraph" w:styleId="Index4">
    <w:name w:val="index 4"/>
    <w:basedOn w:val="Normal"/>
    <w:next w:val="Normal"/>
    <w:autoRedefine/>
    <w:semiHidden/>
    <w:rsid w:val="005633FE"/>
    <w:pPr>
      <w:tabs>
        <w:tab w:val="left" w:pos="1134"/>
        <w:tab w:val="left" w:pos="2269"/>
        <w:tab w:val="left" w:pos="3402"/>
        <w:tab w:val="left" w:pos="4537"/>
        <w:tab w:val="left" w:pos="5670"/>
        <w:tab w:val="left" w:pos="6804"/>
        <w:tab w:val="left" w:pos="7939"/>
      </w:tabs>
      <w:ind w:left="1080" w:right="-28"/>
      <w:jc w:val="left"/>
    </w:pPr>
    <w:rPr>
      <w:rFonts w:ascii="Times New Roman" w:hAnsi="Times New Roman" w:cs="Times New Roman"/>
      <w:color w:val="000000"/>
    </w:rPr>
  </w:style>
  <w:style w:type="paragraph" w:styleId="Index3">
    <w:name w:val="index 3"/>
    <w:basedOn w:val="Normal"/>
    <w:next w:val="Normal"/>
    <w:autoRedefine/>
    <w:semiHidden/>
    <w:rsid w:val="005633FE"/>
    <w:pPr>
      <w:tabs>
        <w:tab w:val="left" w:pos="1134"/>
        <w:tab w:val="left" w:pos="2269"/>
        <w:tab w:val="left" w:pos="3402"/>
        <w:tab w:val="left" w:pos="4537"/>
        <w:tab w:val="left" w:pos="5670"/>
        <w:tab w:val="left" w:pos="6804"/>
        <w:tab w:val="left" w:pos="7939"/>
      </w:tabs>
      <w:ind w:left="720" w:right="-28"/>
      <w:jc w:val="left"/>
    </w:pPr>
    <w:rPr>
      <w:rFonts w:ascii="Times New Roman" w:hAnsi="Times New Roman" w:cs="Times New Roman"/>
      <w:color w:val="000000"/>
    </w:rPr>
  </w:style>
  <w:style w:type="paragraph" w:styleId="Index2">
    <w:name w:val="index 2"/>
    <w:basedOn w:val="Normal"/>
    <w:next w:val="Normal"/>
    <w:autoRedefine/>
    <w:semiHidden/>
    <w:rsid w:val="005633FE"/>
    <w:pPr>
      <w:tabs>
        <w:tab w:val="left" w:pos="1134"/>
        <w:tab w:val="left" w:pos="2269"/>
        <w:tab w:val="left" w:pos="3402"/>
        <w:tab w:val="left" w:pos="4537"/>
        <w:tab w:val="left" w:pos="5670"/>
        <w:tab w:val="left" w:pos="6804"/>
        <w:tab w:val="left" w:pos="7939"/>
      </w:tabs>
      <w:ind w:left="360" w:right="-28"/>
      <w:jc w:val="left"/>
    </w:pPr>
    <w:rPr>
      <w:rFonts w:ascii="Times New Roman" w:hAnsi="Times New Roman" w:cs="Times New Roman"/>
      <w:color w:val="000000"/>
    </w:rPr>
  </w:style>
  <w:style w:type="paragraph" w:styleId="Index1">
    <w:name w:val="index 1"/>
    <w:basedOn w:val="Normal"/>
    <w:next w:val="Normal"/>
    <w:autoRedefine/>
    <w:semiHidden/>
    <w:rsid w:val="005633FE"/>
    <w:pPr>
      <w:tabs>
        <w:tab w:val="left" w:pos="1134"/>
        <w:tab w:val="left" w:pos="2269"/>
        <w:tab w:val="left" w:pos="3402"/>
        <w:tab w:val="left" w:pos="4537"/>
        <w:tab w:val="left" w:pos="5670"/>
        <w:tab w:val="left" w:pos="6804"/>
        <w:tab w:val="left" w:pos="7939"/>
      </w:tabs>
      <w:ind w:right="-28"/>
      <w:jc w:val="left"/>
    </w:pPr>
    <w:rPr>
      <w:rFonts w:ascii="Times New Roman" w:hAnsi="Times New Roman" w:cs="Times New Roman"/>
      <w:color w:val="000000"/>
    </w:rPr>
  </w:style>
  <w:style w:type="paragraph" w:styleId="Index8">
    <w:name w:val="index 8"/>
    <w:basedOn w:val="Normal"/>
    <w:next w:val="Normal"/>
    <w:autoRedefine/>
    <w:semiHidden/>
    <w:rsid w:val="005633FE"/>
    <w:pPr>
      <w:ind w:left="1920" w:right="-28" w:hanging="240"/>
      <w:jc w:val="left"/>
    </w:pPr>
    <w:rPr>
      <w:rFonts w:ascii="Times New Roman" w:hAnsi="Times New Roman" w:cs="Times New Roman"/>
      <w:color w:val="000000"/>
    </w:rPr>
  </w:style>
  <w:style w:type="paragraph" w:styleId="Index9">
    <w:name w:val="index 9"/>
    <w:basedOn w:val="Normal"/>
    <w:next w:val="Normal"/>
    <w:autoRedefine/>
    <w:semiHidden/>
    <w:rsid w:val="005633FE"/>
    <w:pPr>
      <w:ind w:left="2160" w:right="-28" w:hanging="240"/>
      <w:jc w:val="left"/>
    </w:pPr>
    <w:rPr>
      <w:rFonts w:ascii="Times New Roman" w:hAnsi="Times New Roman" w:cs="Times New Roman"/>
      <w:color w:val="000000"/>
    </w:rPr>
  </w:style>
  <w:style w:type="paragraph" w:styleId="Objetducommentaire">
    <w:name w:val="annotation subject"/>
    <w:basedOn w:val="Normal"/>
    <w:link w:val="ObjetducommentaireCar"/>
    <w:uiPriority w:val="99"/>
    <w:semiHidden/>
    <w:rsid w:val="007A192C"/>
    <w:rPr>
      <w:b/>
      <w:bCs/>
    </w:rPr>
  </w:style>
  <w:style w:type="table" w:styleId="Grilledutableau">
    <w:name w:val="Table Grid"/>
    <w:basedOn w:val="TableauNormal"/>
    <w:uiPriority w:val="59"/>
    <w:rsid w:val="009F0F2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CTP-Parties">
    <w:name w:val="CCTP - Parties"/>
    <w:basedOn w:val="Normal"/>
    <w:next w:val="Titre1"/>
    <w:link w:val="CCTP-PartiesCar"/>
    <w:rsid w:val="00CE5923"/>
    <w:pPr>
      <w:pageBreakBefore/>
      <w:widowControl w:val="0"/>
      <w:numPr>
        <w:numId w:val="14"/>
      </w:numPr>
      <w:pBdr>
        <w:top w:val="single" w:sz="4" w:space="1" w:color="BFBFBF" w:themeColor="background1" w:themeShade="BF"/>
        <w:left w:val="single" w:sz="4" w:space="4" w:color="BFBFBF" w:themeColor="background1" w:themeShade="BF"/>
        <w:bottom w:val="single" w:sz="4" w:space="1" w:color="BFBFBF" w:themeColor="background1" w:themeShade="BF"/>
        <w:right w:val="single" w:sz="4" w:space="4" w:color="BFBFBF" w:themeColor="background1" w:themeShade="BF"/>
        <w:between w:val="single" w:sz="4" w:space="1" w:color="auto"/>
        <w:bar w:val="single" w:sz="4" w:color="auto"/>
      </w:pBdr>
      <w:shd w:val="clear" w:color="auto" w:fill="808080" w:themeFill="background1" w:themeFillShade="80"/>
      <w:spacing w:before="120" w:after="120"/>
      <w:jc w:val="left"/>
      <w:outlineLvl w:val="0"/>
    </w:pPr>
    <w:rPr>
      <w:rFonts w:ascii="Arial Gras" w:hAnsi="Arial Gras" w:cs="Times New Roman"/>
      <w:noProof/>
      <w:snapToGrid w:val="0"/>
      <w:color w:val="FFFFFF" w:themeColor="background1"/>
      <w:kern w:val="28"/>
      <w:sz w:val="32"/>
      <w:szCs w:val="32"/>
    </w:rPr>
  </w:style>
  <w:style w:type="character" w:customStyle="1" w:styleId="CCTP-PartiesCar">
    <w:name w:val="CCTP - Parties Car"/>
    <w:link w:val="CCTP-Parties"/>
    <w:rsid w:val="00CE5923"/>
    <w:rPr>
      <w:rFonts w:ascii="Arial Gras" w:hAnsi="Arial Gras"/>
      <w:noProof/>
      <w:snapToGrid w:val="0"/>
      <w:color w:val="FFFFFF" w:themeColor="background1"/>
      <w:kern w:val="28"/>
      <w:sz w:val="32"/>
      <w:szCs w:val="32"/>
      <w:shd w:val="clear" w:color="auto" w:fill="808080" w:themeFill="background1" w:themeFillShade="80"/>
    </w:rPr>
  </w:style>
  <w:style w:type="paragraph" w:customStyle="1" w:styleId="CCTP-Titre1">
    <w:name w:val="CCTP - Titre 1"/>
    <w:basedOn w:val="CCTP-Parties"/>
    <w:next w:val="CCTP-Texte1"/>
    <w:link w:val="CCTP-Titre1Car"/>
    <w:qFormat/>
    <w:rsid w:val="0036423A"/>
    <w:pPr>
      <w:pageBreakBefore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spacing w:before="240" w:after="240"/>
      <w:contextualSpacing/>
    </w:pPr>
    <w:rPr>
      <w:color w:val="auto"/>
    </w:rPr>
  </w:style>
  <w:style w:type="paragraph" w:customStyle="1" w:styleId="CCTP-Texte1">
    <w:name w:val="CCTP - Texte 1"/>
    <w:link w:val="CCTP-Texte1Car1"/>
    <w:qFormat/>
    <w:rsid w:val="000B6C21"/>
    <w:pPr>
      <w:spacing w:before="120" w:after="120"/>
      <w:jc w:val="both"/>
    </w:pPr>
    <w:rPr>
      <w:sz w:val="24"/>
      <w:szCs w:val="24"/>
    </w:rPr>
  </w:style>
  <w:style w:type="character" w:customStyle="1" w:styleId="Titre1Car">
    <w:name w:val="Titre 1 Car"/>
    <w:link w:val="Titre1"/>
    <w:rsid w:val="001877DA"/>
    <w:rPr>
      <w:rFonts w:ascii="Arial Gras" w:hAnsi="Arial Gras"/>
      <w:b/>
      <w:bCs/>
      <w:caps/>
      <w:color w:val="000000"/>
      <w:sz w:val="28"/>
      <w:szCs w:val="28"/>
    </w:rPr>
  </w:style>
  <w:style w:type="character" w:customStyle="1" w:styleId="CCTP-Titre1Car">
    <w:name w:val="CCTP - Titre 1 Car"/>
    <w:link w:val="CCTP-Titre1"/>
    <w:rsid w:val="0036423A"/>
    <w:rPr>
      <w:rFonts w:ascii="Arial Gras" w:hAnsi="Arial Gras"/>
      <w:noProof/>
      <w:snapToGrid w:val="0"/>
      <w:kern w:val="28"/>
      <w:sz w:val="32"/>
      <w:szCs w:val="32"/>
    </w:rPr>
  </w:style>
  <w:style w:type="paragraph" w:customStyle="1" w:styleId="CCTP-Puce1">
    <w:name w:val="CCTP - Puce 1"/>
    <w:link w:val="CCTP-Puce1Car1"/>
    <w:uiPriority w:val="99"/>
    <w:qFormat/>
    <w:rsid w:val="00401EC3"/>
    <w:pPr>
      <w:numPr>
        <w:numId w:val="1"/>
      </w:numPr>
      <w:spacing w:before="60" w:after="60"/>
      <w:ind w:left="426" w:hanging="426"/>
      <w:jc w:val="both"/>
    </w:pPr>
    <w:rPr>
      <w:sz w:val="24"/>
      <w:szCs w:val="24"/>
    </w:rPr>
  </w:style>
  <w:style w:type="paragraph" w:customStyle="1" w:styleId="CCTP-Puce2">
    <w:name w:val="CCTP - Puce 2"/>
    <w:link w:val="CCTP-Puce2Car"/>
    <w:qFormat/>
    <w:rsid w:val="006D3C3A"/>
    <w:pPr>
      <w:numPr>
        <w:numId w:val="2"/>
      </w:numPr>
      <w:tabs>
        <w:tab w:val="left" w:pos="1276"/>
      </w:tabs>
      <w:spacing w:before="60" w:after="60"/>
      <w:ind w:left="714" w:right="227" w:hanging="357"/>
      <w:jc w:val="both"/>
    </w:pPr>
    <w:rPr>
      <w:sz w:val="24"/>
      <w:szCs w:val="24"/>
    </w:rPr>
  </w:style>
  <w:style w:type="paragraph" w:customStyle="1" w:styleId="CCTP-Titre2">
    <w:name w:val="CCTP - Titre 2"/>
    <w:basedOn w:val="CCTP-Titre1"/>
    <w:next w:val="CCTP-Texte1"/>
    <w:link w:val="CCTP-Titre2Car"/>
    <w:qFormat/>
    <w:rsid w:val="0036423A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8"/>
    </w:rPr>
  </w:style>
  <w:style w:type="character" w:customStyle="1" w:styleId="CCTP-Puce2Car">
    <w:name w:val="CCTP - Puce 2 Car"/>
    <w:link w:val="CCTP-Puce2"/>
    <w:rsid w:val="006D3C3A"/>
    <w:rPr>
      <w:sz w:val="24"/>
      <w:szCs w:val="24"/>
    </w:rPr>
  </w:style>
  <w:style w:type="paragraph" w:customStyle="1" w:styleId="CCTP-Titre3">
    <w:name w:val="CCTP - Titre 3"/>
    <w:basedOn w:val="Titre3"/>
    <w:next w:val="CCTP-Texte1"/>
    <w:link w:val="CCTP-Titre3Car1"/>
    <w:qFormat/>
    <w:rsid w:val="00916240"/>
    <w:pPr>
      <w:numPr>
        <w:ilvl w:val="3"/>
        <w:numId w:val="14"/>
      </w:numPr>
      <w:shd w:val="clear" w:color="auto" w:fill="D9D9D9" w:themeFill="background1" w:themeFillShade="D9"/>
      <w:spacing w:before="240" w:after="240"/>
      <w:outlineLvl w:val="3"/>
    </w:pPr>
    <w:rPr>
      <w:rFonts w:ascii="Arial Gras" w:hAnsi="Arial Gras"/>
      <w:sz w:val="22"/>
    </w:rPr>
  </w:style>
  <w:style w:type="character" w:customStyle="1" w:styleId="Titre2Car">
    <w:name w:val="Titre 2 Car"/>
    <w:link w:val="Titre2"/>
    <w:rsid w:val="005B5D38"/>
    <w:rPr>
      <w:rFonts w:ascii="Arial" w:hAnsi="Arial" w:cs="Arial"/>
      <w:b/>
      <w:bCs/>
      <w:color w:val="000000"/>
      <w:sz w:val="24"/>
      <w:szCs w:val="28"/>
    </w:rPr>
  </w:style>
  <w:style w:type="character" w:customStyle="1" w:styleId="CCTP-Titre2Car">
    <w:name w:val="CCTP - Titre 2 Car"/>
    <w:link w:val="CCTP-Titre2"/>
    <w:rsid w:val="0036423A"/>
    <w:rPr>
      <w:rFonts w:ascii="Arial Gras" w:hAnsi="Arial Gras"/>
      <w:noProof/>
      <w:snapToGrid w:val="0"/>
      <w:kern w:val="28"/>
      <w:sz w:val="28"/>
      <w:szCs w:val="32"/>
    </w:rPr>
  </w:style>
  <w:style w:type="character" w:customStyle="1" w:styleId="Titre3Car">
    <w:name w:val="Titre 3 Car"/>
    <w:link w:val="Titre3"/>
    <w:uiPriority w:val="9"/>
    <w:rsid w:val="005B5D38"/>
    <w:rPr>
      <w:rFonts w:ascii="Arial" w:hAnsi="Arial" w:cs="Arial"/>
      <w:b/>
      <w:bCs/>
      <w:i/>
      <w:iCs/>
      <w:color w:val="000000"/>
      <w:sz w:val="22"/>
      <w:szCs w:val="24"/>
    </w:rPr>
  </w:style>
  <w:style w:type="paragraph" w:customStyle="1" w:styleId="CCTP-Tableau-Puce1">
    <w:name w:val="CCTP - Tableau - Puce 1"/>
    <w:basedOn w:val="Normal"/>
    <w:qFormat/>
    <w:rsid w:val="002B07B1"/>
    <w:pPr>
      <w:numPr>
        <w:numId w:val="3"/>
      </w:numPr>
      <w:spacing w:before="60" w:after="60"/>
      <w:ind w:left="404" w:hanging="284"/>
    </w:pPr>
    <w:rPr>
      <w:snapToGrid w:val="0"/>
      <w:sz w:val="20"/>
    </w:rPr>
  </w:style>
  <w:style w:type="paragraph" w:customStyle="1" w:styleId="CCTP-Liste1">
    <w:name w:val="CCTP - Liste 1"/>
    <w:basedOn w:val="CCTP-Puce1"/>
    <w:link w:val="CCTP-Liste1Car"/>
    <w:qFormat/>
    <w:rsid w:val="00D543D9"/>
    <w:pPr>
      <w:numPr>
        <w:numId w:val="4"/>
      </w:numPr>
      <w:spacing w:before="240"/>
    </w:pPr>
  </w:style>
  <w:style w:type="character" w:customStyle="1" w:styleId="CCTP-Texte1Car1">
    <w:name w:val="CCTP - Texte 1 Car1"/>
    <w:link w:val="CCTP-Texte1"/>
    <w:rsid w:val="000B6C21"/>
    <w:rPr>
      <w:sz w:val="24"/>
      <w:szCs w:val="24"/>
    </w:rPr>
  </w:style>
  <w:style w:type="character" w:customStyle="1" w:styleId="CCTP-Liste1Car">
    <w:name w:val="CCTP - Liste 1 Car"/>
    <w:link w:val="CCTP-Liste1"/>
    <w:rsid w:val="00D543D9"/>
    <w:rPr>
      <w:sz w:val="24"/>
      <w:szCs w:val="24"/>
    </w:rPr>
  </w:style>
  <w:style w:type="character" w:customStyle="1" w:styleId="CCTP-Puce1Car1">
    <w:name w:val="CCTP - Puce 1 Car1"/>
    <w:link w:val="CCTP-Puce1"/>
    <w:uiPriority w:val="99"/>
    <w:rsid w:val="00401EC3"/>
    <w:rPr>
      <w:sz w:val="24"/>
      <w:szCs w:val="24"/>
    </w:rPr>
  </w:style>
  <w:style w:type="paragraph" w:customStyle="1" w:styleId="CCTP-Tableau-Texte1">
    <w:name w:val="CCTP - Tableau - Texte 1"/>
    <w:basedOn w:val="Normal"/>
    <w:qFormat/>
    <w:rsid w:val="00BA35C0"/>
    <w:pPr>
      <w:spacing w:before="60" w:after="60"/>
    </w:pPr>
    <w:rPr>
      <w:sz w:val="20"/>
    </w:rPr>
  </w:style>
  <w:style w:type="paragraph" w:customStyle="1" w:styleId="CCTP-Lgende">
    <w:name w:val="CCTP - Légende"/>
    <w:basedOn w:val="CCTP-Figure"/>
    <w:qFormat/>
    <w:rsid w:val="00E61977"/>
    <w:pPr>
      <w:numPr>
        <w:numId w:val="17"/>
      </w:numPr>
    </w:pPr>
    <w:rPr>
      <w:rFonts w:asciiTheme="minorHAnsi" w:hAnsiTheme="minorHAnsi"/>
      <w:sz w:val="20"/>
    </w:rPr>
  </w:style>
  <w:style w:type="paragraph" w:customStyle="1" w:styleId="CCTP-Titre4">
    <w:name w:val="CCTP - Titre 4"/>
    <w:basedOn w:val="CCTP-Titre3"/>
    <w:next w:val="CCTP-Texte1"/>
    <w:link w:val="CCTP-Titre4Car"/>
    <w:qFormat/>
    <w:rsid w:val="00D20FAF"/>
    <w:pPr>
      <w:numPr>
        <w:ilvl w:val="4"/>
      </w:numPr>
      <w:outlineLvl w:val="4"/>
    </w:pPr>
    <w:rPr>
      <w:rFonts w:ascii="Arial" w:hAnsi="Arial" w:cs="Arial"/>
      <w:b w:val="0"/>
      <w:i w:val="0"/>
    </w:rPr>
  </w:style>
  <w:style w:type="paragraph" w:customStyle="1" w:styleId="CCTP-Texte2">
    <w:name w:val="CCTP - Texte 2"/>
    <w:basedOn w:val="CCTP-Texte1"/>
    <w:link w:val="CCTP-Texte2Car"/>
    <w:qFormat/>
    <w:rsid w:val="00633489"/>
    <w:pPr>
      <w:ind w:left="709"/>
    </w:pPr>
  </w:style>
  <w:style w:type="character" w:customStyle="1" w:styleId="CCTP-Titre3Car1">
    <w:name w:val="CCTP - Titre 3 Car1"/>
    <w:link w:val="CCTP-Titre3"/>
    <w:rsid w:val="00916240"/>
    <w:rPr>
      <w:rFonts w:ascii="Arial Gras" w:hAnsi="Arial Gras"/>
      <w:b/>
      <w:bCs/>
      <w:i/>
      <w:iCs/>
      <w:color w:val="000000"/>
      <w:sz w:val="22"/>
      <w:szCs w:val="24"/>
      <w:shd w:val="clear" w:color="auto" w:fill="D9D9D9" w:themeFill="background1" w:themeFillShade="D9"/>
    </w:rPr>
  </w:style>
  <w:style w:type="character" w:customStyle="1" w:styleId="CCTP-Titre4Car">
    <w:name w:val="CCTP - Titre 4 Car"/>
    <w:link w:val="CCTP-Titre4"/>
    <w:rsid w:val="00D20FAF"/>
    <w:rPr>
      <w:rFonts w:ascii="Arial" w:hAnsi="Arial" w:cs="Arial"/>
      <w:bCs/>
      <w:iCs/>
      <w:color w:val="000000"/>
      <w:sz w:val="22"/>
      <w:szCs w:val="24"/>
      <w:shd w:val="clear" w:color="auto" w:fill="D9D9D9" w:themeFill="background1" w:themeFillShade="D9"/>
    </w:rPr>
  </w:style>
  <w:style w:type="numbering" w:customStyle="1" w:styleId="Aucuneliste1">
    <w:name w:val="Aucune liste1"/>
    <w:next w:val="Aucuneliste"/>
    <w:uiPriority w:val="99"/>
    <w:semiHidden/>
    <w:rsid w:val="002411A7"/>
  </w:style>
  <w:style w:type="character" w:customStyle="1" w:styleId="CCTP-Texte2Car">
    <w:name w:val="CCTP - Texte 2 Car"/>
    <w:link w:val="CCTP-Texte2"/>
    <w:rsid w:val="00633489"/>
    <w:rPr>
      <w:sz w:val="24"/>
      <w:szCs w:val="24"/>
      <w:lang w:val="fr-FR" w:eastAsia="fr-FR" w:bidi="ar-SA"/>
    </w:rPr>
  </w:style>
  <w:style w:type="numbering" w:customStyle="1" w:styleId="Listeencours1">
    <w:name w:val="Liste en cours1"/>
    <w:rsid w:val="002411A7"/>
  </w:style>
  <w:style w:type="numbering" w:customStyle="1" w:styleId="Style1">
    <w:name w:val="Style1"/>
    <w:rsid w:val="002411A7"/>
  </w:style>
  <w:style w:type="table" w:customStyle="1" w:styleId="Grilledutableau1">
    <w:name w:val="Grille du tableau1"/>
    <w:basedOn w:val="TableauNormal"/>
    <w:next w:val="Grilledutableau"/>
    <w:rsid w:val="002411A7"/>
    <w:pPr>
      <w:widowControl w:val="0"/>
      <w:spacing w:after="120"/>
      <w:ind w:right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encours2">
    <w:name w:val="Liste en cours2"/>
    <w:rsid w:val="002411A7"/>
  </w:style>
  <w:style w:type="numbering" w:customStyle="1" w:styleId="Style2">
    <w:name w:val="Style2"/>
    <w:rsid w:val="002411A7"/>
    <w:pPr>
      <w:numPr>
        <w:numId w:val="6"/>
      </w:numPr>
    </w:pPr>
  </w:style>
  <w:style w:type="numbering" w:customStyle="1" w:styleId="Listeencours3">
    <w:name w:val="Liste en cours3"/>
    <w:rsid w:val="002411A7"/>
  </w:style>
  <w:style w:type="numbering" w:customStyle="1" w:styleId="Listeencours4">
    <w:name w:val="Liste en cours4"/>
    <w:rsid w:val="002411A7"/>
    <w:pPr>
      <w:numPr>
        <w:numId w:val="7"/>
      </w:numPr>
    </w:pPr>
  </w:style>
  <w:style w:type="numbering" w:customStyle="1" w:styleId="Listeencours5">
    <w:name w:val="Liste en cours5"/>
    <w:rsid w:val="002411A7"/>
    <w:pPr>
      <w:numPr>
        <w:numId w:val="8"/>
      </w:numPr>
    </w:pPr>
  </w:style>
  <w:style w:type="paragraph" w:styleId="Rvision">
    <w:name w:val="Revision"/>
    <w:hidden/>
    <w:uiPriority w:val="99"/>
    <w:semiHidden/>
    <w:rsid w:val="002411A7"/>
    <w:rPr>
      <w:b/>
      <w:bCs/>
      <w:snapToGrid w:val="0"/>
      <w:sz w:val="18"/>
      <w:szCs w:val="18"/>
    </w:rPr>
  </w:style>
  <w:style w:type="paragraph" w:customStyle="1" w:styleId="CCTP-PointAPrciser">
    <w:name w:val="CCTP - PointAPréciser"/>
    <w:basedOn w:val="Normal"/>
    <w:qFormat/>
    <w:rsid w:val="00890F11"/>
    <w:pPr>
      <w:keepLines/>
      <w:widowControl w:val="0"/>
      <w:numPr>
        <w:numId w:val="15"/>
      </w:numPr>
      <w:tabs>
        <w:tab w:val="left" w:pos="1134"/>
      </w:tabs>
      <w:spacing w:before="120" w:after="120"/>
      <w:ind w:left="1352"/>
    </w:pPr>
    <w:rPr>
      <w:snapToGrid w:val="0"/>
      <w:color w:val="0000FF"/>
      <w:sz w:val="20"/>
      <w:szCs w:val="20"/>
      <w:lang w:eastAsia="zh-CN" w:bidi="hi-IN"/>
    </w:rPr>
  </w:style>
  <w:style w:type="table" w:customStyle="1" w:styleId="Grilledutableau11">
    <w:name w:val="Grille du tableau11"/>
    <w:basedOn w:val="TableauNormal"/>
    <w:next w:val="Grilledutableau"/>
    <w:rsid w:val="002411A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encours21">
    <w:name w:val="Liste en cours21"/>
    <w:rsid w:val="00782439"/>
  </w:style>
  <w:style w:type="paragraph" w:customStyle="1" w:styleId="CCTP-Cadrederponse">
    <w:name w:val="CCTP - Cadre de réponse"/>
    <w:basedOn w:val="Normal"/>
    <w:qFormat/>
    <w:rsid w:val="001C5E6D"/>
    <w:pPr>
      <w:widowControl w:val="0"/>
      <w:spacing w:before="120" w:after="120"/>
      <w:ind w:left="284" w:right="357" w:hanging="284"/>
      <w:jc w:val="left"/>
    </w:pPr>
    <w:rPr>
      <w:rFonts w:ascii="Times New Roman" w:hAnsi="Times New Roman" w:cs="Times New Roman"/>
      <w:snapToGrid w:val="0"/>
      <w:color w:val="0000FF"/>
      <w:sz w:val="24"/>
      <w:szCs w:val="20"/>
    </w:rPr>
  </w:style>
  <w:style w:type="numbering" w:customStyle="1" w:styleId="Listeencours22">
    <w:name w:val="Liste en cours22"/>
    <w:rsid w:val="00E32490"/>
  </w:style>
  <w:style w:type="numbering" w:customStyle="1" w:styleId="Listeencours23">
    <w:name w:val="Liste en cours23"/>
    <w:rsid w:val="008B5C06"/>
  </w:style>
  <w:style w:type="numbering" w:customStyle="1" w:styleId="Listeencours24">
    <w:name w:val="Liste en cours24"/>
    <w:rsid w:val="00B23C0E"/>
  </w:style>
  <w:style w:type="paragraph" w:customStyle="1" w:styleId="CCTP-Tableau-Cadrederponse">
    <w:name w:val="CCTP - Tableau - Cadre de réponse"/>
    <w:basedOn w:val="Normal"/>
    <w:qFormat/>
    <w:rsid w:val="007F7E93"/>
    <w:pPr>
      <w:widowControl w:val="0"/>
      <w:spacing w:before="120" w:after="120"/>
      <w:ind w:left="-4" w:right="357"/>
      <w:jc w:val="left"/>
    </w:pPr>
    <w:rPr>
      <w:snapToGrid w:val="0"/>
      <w:color w:val="0000FF"/>
      <w:sz w:val="20"/>
      <w:szCs w:val="20"/>
    </w:rPr>
  </w:style>
  <w:style w:type="numbering" w:customStyle="1" w:styleId="Style21">
    <w:name w:val="Style21"/>
    <w:locked/>
    <w:rsid w:val="008A27CD"/>
  </w:style>
  <w:style w:type="numbering" w:customStyle="1" w:styleId="Style22">
    <w:name w:val="Style22"/>
    <w:locked/>
    <w:rsid w:val="008A27CD"/>
  </w:style>
  <w:style w:type="paragraph" w:customStyle="1" w:styleId="CCTP-Tableau-Puce2">
    <w:name w:val="CCTP - Tableau - Puce 2"/>
    <w:basedOn w:val="CCTP-Tableau-Puce1"/>
    <w:qFormat/>
    <w:rsid w:val="002D6641"/>
    <w:pPr>
      <w:numPr>
        <w:ilvl w:val="1"/>
      </w:numPr>
      <w:ind w:left="878" w:hanging="426"/>
    </w:pPr>
    <w:rPr>
      <w:snapToGrid/>
    </w:rPr>
  </w:style>
  <w:style w:type="numbering" w:customStyle="1" w:styleId="Listeencours25">
    <w:name w:val="Liste en cours25"/>
    <w:locked/>
    <w:rsid w:val="00D50705"/>
  </w:style>
  <w:style w:type="numbering" w:customStyle="1" w:styleId="Aucuneliste2">
    <w:name w:val="Aucune liste2"/>
    <w:next w:val="Aucuneliste"/>
    <w:uiPriority w:val="99"/>
    <w:semiHidden/>
    <w:unhideWhenUsed/>
    <w:rsid w:val="007A6529"/>
  </w:style>
  <w:style w:type="character" w:customStyle="1" w:styleId="Titre6Car">
    <w:name w:val="Titre 6 Car"/>
    <w:link w:val="Titre6"/>
    <w:rsid w:val="007A6529"/>
    <w:rPr>
      <w:rFonts w:ascii="Arial" w:hAnsi="Arial" w:cs="Arial"/>
      <w:i/>
      <w:color w:val="000000"/>
      <w:sz w:val="22"/>
      <w:szCs w:val="24"/>
      <w:u w:val="single"/>
    </w:rPr>
  </w:style>
  <w:style w:type="character" w:customStyle="1" w:styleId="Titre7Car">
    <w:name w:val="Titre 7 Car"/>
    <w:aliases w:val="H7 Car"/>
    <w:link w:val="Titre7"/>
    <w:rsid w:val="007A6529"/>
    <w:rPr>
      <w:rFonts w:cs="Arial"/>
      <w:iCs/>
      <w:color w:val="000000"/>
      <w:sz w:val="22"/>
      <w:szCs w:val="22"/>
    </w:rPr>
  </w:style>
  <w:style w:type="character" w:customStyle="1" w:styleId="Titre8Car">
    <w:name w:val="Titre 8 Car"/>
    <w:link w:val="Titre8"/>
    <w:rsid w:val="007A6529"/>
    <w:rPr>
      <w:rFonts w:ascii="Arial" w:hAnsi="Arial" w:cs="Arial"/>
      <w:i/>
      <w:iCs/>
      <w:color w:val="000000"/>
      <w:sz w:val="22"/>
      <w:szCs w:val="24"/>
    </w:rPr>
  </w:style>
  <w:style w:type="character" w:customStyle="1" w:styleId="Titre9Car">
    <w:name w:val="Titre 9 Car"/>
    <w:link w:val="Titre9"/>
    <w:rsid w:val="007A6529"/>
    <w:rPr>
      <w:rFonts w:ascii="Arial" w:hAnsi="Arial" w:cs="Arial"/>
      <w:i/>
      <w:iCs/>
      <w:color w:val="000000"/>
      <w:sz w:val="22"/>
      <w:szCs w:val="24"/>
    </w:rPr>
  </w:style>
  <w:style w:type="table" w:customStyle="1" w:styleId="Grilledutableau2">
    <w:name w:val="Grille du tableau2"/>
    <w:basedOn w:val="TableauNormal"/>
    <w:next w:val="Grilledutableau"/>
    <w:uiPriority w:val="59"/>
    <w:rsid w:val="007A652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encours26">
    <w:name w:val="Liste en cours26"/>
    <w:rsid w:val="003F51D9"/>
  </w:style>
  <w:style w:type="numbering" w:customStyle="1" w:styleId="Listeencours27">
    <w:name w:val="Liste en cours27"/>
    <w:rsid w:val="00FC6E14"/>
  </w:style>
  <w:style w:type="numbering" w:customStyle="1" w:styleId="Listeencours28">
    <w:name w:val="Liste en cours28"/>
    <w:rsid w:val="00FC6E14"/>
  </w:style>
  <w:style w:type="numbering" w:customStyle="1" w:styleId="Listeencours29">
    <w:name w:val="Liste en cours29"/>
    <w:rsid w:val="00FC6E14"/>
  </w:style>
  <w:style w:type="numbering" w:customStyle="1" w:styleId="Listeencours210">
    <w:name w:val="Liste en cours210"/>
    <w:rsid w:val="00FC6E14"/>
  </w:style>
  <w:style w:type="numbering" w:customStyle="1" w:styleId="Listeencours211">
    <w:name w:val="Liste en cours211"/>
    <w:rsid w:val="00FC6E14"/>
  </w:style>
  <w:style w:type="character" w:customStyle="1" w:styleId="Titre4Car">
    <w:name w:val="Titre 4 Car"/>
    <w:link w:val="Titre4"/>
    <w:locked/>
    <w:rsid w:val="00292E2E"/>
    <w:rPr>
      <w:rFonts w:ascii="Arial" w:hAnsi="Arial" w:cs="Arial"/>
      <w:b/>
      <w:bCs/>
      <w:color w:val="000000"/>
      <w:sz w:val="22"/>
      <w:szCs w:val="22"/>
      <w:u w:val="wave"/>
    </w:rPr>
  </w:style>
  <w:style w:type="paragraph" w:customStyle="1" w:styleId="CCTP-Puce3">
    <w:name w:val="CCTP - Puce 3"/>
    <w:basedOn w:val="CCTP-Puce2"/>
    <w:qFormat/>
    <w:rsid w:val="00765D28"/>
    <w:pPr>
      <w:numPr>
        <w:ilvl w:val="1"/>
        <w:numId w:val="10"/>
      </w:numPr>
      <w:tabs>
        <w:tab w:val="clear" w:pos="1276"/>
        <w:tab w:val="left" w:pos="-1560"/>
      </w:tabs>
      <w:ind w:left="993" w:hanging="502"/>
    </w:pPr>
  </w:style>
  <w:style w:type="numbering" w:customStyle="1" w:styleId="Listeencours212">
    <w:name w:val="Liste en cours212"/>
    <w:rsid w:val="001865DB"/>
  </w:style>
  <w:style w:type="numbering" w:customStyle="1" w:styleId="Listeencours2111">
    <w:name w:val="Liste en cours2111"/>
    <w:rsid w:val="00787558"/>
  </w:style>
  <w:style w:type="numbering" w:customStyle="1" w:styleId="Listeencours2112">
    <w:name w:val="Liste en cours2112"/>
    <w:rsid w:val="00787558"/>
  </w:style>
  <w:style w:type="numbering" w:customStyle="1" w:styleId="Listeencours2113">
    <w:name w:val="Liste en cours2113"/>
    <w:rsid w:val="00787558"/>
  </w:style>
  <w:style w:type="numbering" w:customStyle="1" w:styleId="Listeencours2114">
    <w:name w:val="Liste en cours2114"/>
    <w:rsid w:val="00CA795B"/>
    <w:pPr>
      <w:numPr>
        <w:numId w:val="9"/>
      </w:numPr>
    </w:pPr>
  </w:style>
  <w:style w:type="numbering" w:customStyle="1" w:styleId="Style23">
    <w:name w:val="Style23"/>
    <w:locked/>
    <w:rsid w:val="002C1E30"/>
  </w:style>
  <w:style w:type="numbering" w:customStyle="1" w:styleId="Style24">
    <w:name w:val="Style24"/>
    <w:locked/>
    <w:rsid w:val="00322543"/>
  </w:style>
  <w:style w:type="numbering" w:customStyle="1" w:styleId="Listeencours2115">
    <w:name w:val="Liste en cours2115"/>
    <w:rsid w:val="0019688E"/>
  </w:style>
  <w:style w:type="paragraph" w:customStyle="1" w:styleId="CCTP-Explications">
    <w:name w:val="CCTP - Explications"/>
    <w:basedOn w:val="CCTP-Texte1"/>
    <w:qFormat/>
    <w:rsid w:val="00BF4D15"/>
    <w:rPr>
      <w:i/>
      <w:color w:val="006600"/>
    </w:rPr>
  </w:style>
  <w:style w:type="numbering" w:customStyle="1" w:styleId="Listeencours213">
    <w:name w:val="Liste en cours213"/>
    <w:rsid w:val="002D5E49"/>
  </w:style>
  <w:style w:type="numbering" w:customStyle="1" w:styleId="Listeencours214">
    <w:name w:val="Liste en cours214"/>
    <w:rsid w:val="002D5E49"/>
  </w:style>
  <w:style w:type="paragraph" w:customStyle="1" w:styleId="CCTP-Exigence">
    <w:name w:val="CCTP - Exigence"/>
    <w:basedOn w:val="Normal"/>
    <w:qFormat/>
    <w:rsid w:val="00AB4899"/>
    <w:pPr>
      <w:numPr>
        <w:numId w:val="11"/>
      </w:numPr>
      <w:tabs>
        <w:tab w:val="left" w:pos="1134"/>
      </w:tabs>
      <w:spacing w:before="120" w:after="120"/>
      <w:ind w:left="1134" w:right="357" w:hanging="1134"/>
    </w:pPr>
    <w:rPr>
      <w:color w:val="800000"/>
      <w:sz w:val="20"/>
      <w:szCs w:val="20"/>
    </w:rPr>
  </w:style>
  <w:style w:type="character" w:customStyle="1" w:styleId="Titre5Car">
    <w:name w:val="Titre 5 Car"/>
    <w:aliases w:val="H5 Car"/>
    <w:basedOn w:val="Policepardfaut"/>
    <w:link w:val="Titre5"/>
    <w:rsid w:val="00F96D3E"/>
    <w:rPr>
      <w:rFonts w:ascii="Arial" w:eastAsia="Times" w:hAnsi="Arial" w:cs="Batang"/>
      <w:i/>
      <w:iCs/>
      <w:sz w:val="22"/>
      <w:lang w:eastAsia="ar-SA"/>
    </w:rPr>
  </w:style>
  <w:style w:type="numbering" w:customStyle="1" w:styleId="StyleNumros1">
    <w:name w:val="Style Numéros1"/>
    <w:basedOn w:val="Aucuneliste"/>
    <w:rsid w:val="00F96D3E"/>
  </w:style>
  <w:style w:type="paragraph" w:styleId="Notedefin">
    <w:name w:val="endnote text"/>
    <w:basedOn w:val="Normal"/>
    <w:link w:val="NotedefinCar"/>
    <w:uiPriority w:val="99"/>
    <w:semiHidden/>
    <w:rsid w:val="00F96D3E"/>
    <w:pPr>
      <w:widowControl w:val="0"/>
      <w:numPr>
        <w:ilvl w:val="12"/>
      </w:numPr>
      <w:autoSpaceDE w:val="0"/>
      <w:autoSpaceDN w:val="0"/>
      <w:adjustRightInd w:val="0"/>
    </w:pPr>
    <w:rPr>
      <w:rFonts w:ascii="Calibri" w:hAnsi="Calibri" w:cs="Times New Roman"/>
      <w:lang w:val="x-none" w:eastAsia="x-none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96D3E"/>
    <w:rPr>
      <w:rFonts w:ascii="Calibri" w:hAnsi="Calibri"/>
      <w:sz w:val="22"/>
      <w:szCs w:val="24"/>
      <w:lang w:val="x-none" w:eastAsia="x-none"/>
    </w:rPr>
  </w:style>
  <w:style w:type="paragraph" w:customStyle="1" w:styleId="CCTP-Tableau-Puce3">
    <w:name w:val="CCTP - Tableau - Puce 3"/>
    <w:basedOn w:val="Normal"/>
    <w:qFormat/>
    <w:rsid w:val="00913697"/>
    <w:pPr>
      <w:numPr>
        <w:numId w:val="16"/>
      </w:numPr>
      <w:spacing w:before="60" w:after="60"/>
      <w:ind w:left="1161" w:hanging="425"/>
    </w:pPr>
    <w:rPr>
      <w:snapToGrid w:val="0"/>
      <w:sz w:val="20"/>
    </w:rPr>
  </w:style>
  <w:style w:type="paragraph" w:customStyle="1" w:styleId="CCTP-TODO">
    <w:name w:val="CCTP - TODO"/>
    <w:basedOn w:val="Normal"/>
    <w:qFormat/>
    <w:rsid w:val="008E63BF"/>
    <w:pPr>
      <w:keepLines/>
      <w:widowControl w:val="0"/>
      <w:numPr>
        <w:numId w:val="12"/>
      </w:numPr>
      <w:shd w:val="clear" w:color="auto" w:fill="FFFF00"/>
      <w:spacing w:after="60"/>
      <w:ind w:left="1418" w:hanging="1352"/>
    </w:pPr>
    <w:rPr>
      <w:rFonts w:cs="Times New Roman"/>
      <w:bCs/>
      <w:snapToGrid w:val="0"/>
      <w:color w:val="FF0000"/>
      <w:sz w:val="20"/>
    </w:rPr>
  </w:style>
  <w:style w:type="paragraph" w:customStyle="1" w:styleId="cctp---tableau-synth---contenu-western1">
    <w:name w:val="cctp---tableau-synth---contenu-western1"/>
    <w:basedOn w:val="Normal"/>
    <w:rsid w:val="000A5FE6"/>
    <w:pPr>
      <w:ind w:left="57" w:right="57"/>
    </w:pPr>
    <w:rPr>
      <w:color w:val="000000"/>
      <w:sz w:val="18"/>
      <w:szCs w:val="18"/>
    </w:rPr>
  </w:style>
  <w:style w:type="paragraph" w:customStyle="1" w:styleId="CCTP-TM-ExigencesetPP">
    <w:name w:val="CCTP-TM-Exigences_et_PP"/>
    <w:basedOn w:val="TM1"/>
    <w:qFormat/>
    <w:rsid w:val="00F96D3E"/>
    <w:pPr>
      <w:tabs>
        <w:tab w:val="left" w:pos="1760"/>
        <w:tab w:val="right" w:leader="dot" w:pos="9628"/>
      </w:tabs>
    </w:pPr>
    <w:rPr>
      <w:rFonts w:ascii="Times New Roman" w:hAnsi="Times New Roman"/>
      <w:b w:val="0"/>
      <w:smallCaps/>
      <w:noProof/>
      <w:sz w:val="18"/>
    </w:rPr>
  </w:style>
  <w:style w:type="character" w:customStyle="1" w:styleId="CCTP-Texte1Car">
    <w:name w:val="CCTP - Texte 1 Car"/>
    <w:uiPriority w:val="99"/>
    <w:rsid w:val="00AA0433"/>
    <w:rPr>
      <w:rFonts w:ascii="Arial" w:hAnsi="Arial" w:cs="Arial"/>
      <w:sz w:val="22"/>
      <w:szCs w:val="24"/>
    </w:rPr>
  </w:style>
  <w:style w:type="table" w:customStyle="1" w:styleId="Tableau1-EI-MGT">
    <w:name w:val="Tableau 1 - EI-MGT"/>
    <w:basedOn w:val="TableauNormal"/>
    <w:uiPriority w:val="99"/>
    <w:rsid w:val="00FA3EDC"/>
    <w:pPr>
      <w:jc w:val="center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Borders>
        <w:top w:val="single" w:sz="4" w:space="0" w:color="215868" w:themeColor="accent5" w:themeShade="80"/>
        <w:left w:val="single" w:sz="4" w:space="0" w:color="215868" w:themeColor="accent5" w:themeShade="80"/>
        <w:bottom w:val="single" w:sz="4" w:space="0" w:color="215868" w:themeColor="accent5" w:themeShade="80"/>
        <w:right w:val="single" w:sz="4" w:space="0" w:color="215868" w:themeColor="accent5" w:themeShade="80"/>
        <w:insideH w:val="single" w:sz="4" w:space="0" w:color="215868" w:themeColor="accent5" w:themeShade="80"/>
        <w:insideV w:val="single" w:sz="4" w:space="0" w:color="215868" w:themeColor="accent5" w:themeShade="80"/>
      </w:tblBorders>
    </w:tblPr>
    <w:tcPr>
      <w:vAlign w:val="center"/>
    </w:tcPr>
    <w:tblStylePr w:type="firstRow">
      <w:pPr>
        <w:jc w:val="center"/>
      </w:pPr>
      <w:rPr>
        <w:color w:val="FFFFFF" w:themeColor="background1"/>
      </w:rPr>
      <w:tblPr/>
      <w:tcPr>
        <w:tcBorders>
          <w:top w:val="single" w:sz="4" w:space="0" w:color="215868" w:themeColor="accent5" w:themeShade="80"/>
          <w:left w:val="single" w:sz="4" w:space="0" w:color="215868" w:themeColor="accent5" w:themeShade="80"/>
          <w:bottom w:val="single" w:sz="4" w:space="0" w:color="215868" w:themeColor="accent5" w:themeShade="80"/>
          <w:right w:val="single" w:sz="4" w:space="0" w:color="215868" w:themeColor="accent5" w:themeShade="80"/>
          <w:insideH w:val="single" w:sz="4" w:space="0" w:color="215868" w:themeColor="accent5" w:themeShade="80"/>
          <w:insideV w:val="single" w:sz="4" w:space="0" w:color="215868" w:themeColor="accent5" w:themeShade="80"/>
          <w:tl2br w:val="nil"/>
          <w:tr2bl w:val="nil"/>
        </w:tcBorders>
        <w:shd w:val="clear" w:color="auto" w:fill="215868" w:themeFill="accent5" w:themeFillShade="80"/>
      </w:tcPr>
    </w:tblStylePr>
    <w:tblStylePr w:type="firstCol">
      <w:pPr>
        <w:jc w:val="center"/>
      </w:pPr>
      <w:rPr>
        <w:color w:val="FFFFFF" w:themeColor="background1"/>
      </w:rPr>
      <w:tblPr/>
      <w:tcPr>
        <w:tcBorders>
          <w:top w:val="single" w:sz="4" w:space="0" w:color="215868" w:themeColor="accent5" w:themeShade="80"/>
          <w:left w:val="single" w:sz="4" w:space="0" w:color="215868" w:themeColor="accent5" w:themeShade="80"/>
          <w:bottom w:val="single" w:sz="4" w:space="0" w:color="215868" w:themeColor="accent5" w:themeShade="80"/>
          <w:right w:val="single" w:sz="4" w:space="0" w:color="215868" w:themeColor="accent5" w:themeShade="80"/>
          <w:insideH w:val="single" w:sz="4" w:space="0" w:color="215868" w:themeColor="accent5" w:themeShade="80"/>
          <w:insideV w:val="single" w:sz="4" w:space="0" w:color="215868" w:themeColor="accent5" w:themeShade="80"/>
          <w:tl2br w:val="nil"/>
          <w:tr2bl w:val="nil"/>
        </w:tcBorders>
        <w:shd w:val="clear" w:color="auto" w:fill="31849B" w:themeFill="accent5" w:themeFillShade="BF"/>
      </w:tcPr>
    </w:tblStylePr>
    <w:tblStylePr w:type="band1Horz">
      <w:pPr>
        <w:jc w:val="center"/>
      </w:pPr>
      <w:tblPr/>
      <w:tcPr>
        <w:tcBorders>
          <w:top w:val="single" w:sz="4" w:space="0" w:color="215868" w:themeColor="accent5" w:themeShade="80"/>
          <w:left w:val="single" w:sz="4" w:space="0" w:color="215868" w:themeColor="accent5" w:themeShade="80"/>
          <w:bottom w:val="single" w:sz="4" w:space="0" w:color="215868" w:themeColor="accent5" w:themeShade="80"/>
          <w:right w:val="single" w:sz="4" w:space="0" w:color="215868" w:themeColor="accent5" w:themeShade="80"/>
          <w:insideH w:val="single" w:sz="4" w:space="0" w:color="215868" w:themeColor="accent5" w:themeShade="80"/>
          <w:insideV w:val="single" w:sz="4" w:space="0" w:color="215868" w:themeColor="accent5" w:themeShade="80"/>
          <w:tl2br w:val="nil"/>
          <w:tr2bl w:val="nil"/>
        </w:tcBorders>
      </w:tcPr>
    </w:tblStylePr>
    <w:tblStylePr w:type="band2Horz">
      <w:pPr>
        <w:jc w:val="center"/>
      </w:pPr>
      <w:tblPr/>
      <w:tcPr>
        <w:tcBorders>
          <w:top w:val="single" w:sz="4" w:space="0" w:color="215868" w:themeColor="accent5" w:themeShade="80"/>
          <w:left w:val="single" w:sz="4" w:space="0" w:color="215868" w:themeColor="accent5" w:themeShade="80"/>
          <w:bottom w:val="single" w:sz="4" w:space="0" w:color="215868" w:themeColor="accent5" w:themeShade="80"/>
          <w:right w:val="single" w:sz="4" w:space="0" w:color="215868" w:themeColor="accent5" w:themeShade="80"/>
          <w:insideH w:val="single" w:sz="4" w:space="0" w:color="215868" w:themeColor="accent5" w:themeShade="80"/>
          <w:insideV w:val="single" w:sz="4" w:space="0" w:color="215868" w:themeColor="accent5" w:themeShade="80"/>
          <w:tl2br w:val="nil"/>
          <w:tr2bl w:val="nil"/>
        </w:tcBorders>
        <w:shd w:val="clear" w:color="auto" w:fill="DAEEF3" w:themeFill="accent5" w:themeFillTint="33"/>
      </w:tcPr>
    </w:tblStylePr>
  </w:style>
  <w:style w:type="character" w:customStyle="1" w:styleId="HeaderChar">
    <w:name w:val="Header Char"/>
    <w:aliases w:val="En-tête1 Char,E.e Char,E Char,En-tête11 Char,E.e1 Char,E1 Char,En-tête12 Char,E.e2 Char,En-tête111 Char,E.e11 Char,En-tête13 Char,E.e3 Char,En-tête112 Char,E.e12 Char,En-tête14 Char,E.e4 Char,En-tête113 Char,E.e13 Char,En-tête15 Char,E. Char"/>
    <w:uiPriority w:val="99"/>
    <w:semiHidden/>
    <w:rsid w:val="00F87325"/>
    <w:rPr>
      <w:rFonts w:ascii="Arial" w:hAnsi="Arial"/>
      <w:sz w:val="20"/>
      <w:szCs w:val="20"/>
    </w:rPr>
  </w:style>
  <w:style w:type="character" w:customStyle="1" w:styleId="HeaderChar2">
    <w:name w:val="Header Char2"/>
    <w:aliases w:val="En-tête1 Char2,E.e Char2,E Char2,En-tête11 Char2,E.e1 Char2,E1 Char2,En-tête12 Char2,E.e2 Char2,En-tête111 Char2,E.e11 Char2,En-tête13 Char2,E.e3 Char2,En-tête112 Char2,E.e12 Char2,En-tête14 Char2,E.e4 Char2,En-tête113 Char2,E.e13 Char2"/>
    <w:uiPriority w:val="99"/>
    <w:semiHidden/>
    <w:locked/>
    <w:rsid w:val="00F87325"/>
    <w:rPr>
      <w:rFonts w:ascii="Arial" w:hAnsi="Arial" w:cs="Times New Roman"/>
      <w:sz w:val="20"/>
      <w:szCs w:val="20"/>
    </w:rPr>
  </w:style>
  <w:style w:type="paragraph" w:customStyle="1" w:styleId="O-Normal">
    <w:name w:val="O-Normal"/>
    <w:basedOn w:val="Normal"/>
    <w:next w:val="Normal"/>
    <w:uiPriority w:val="99"/>
    <w:semiHidden/>
    <w:rsid w:val="00F87325"/>
    <w:pPr>
      <w:spacing w:before="240" w:after="200" w:line="240" w:lineRule="exact"/>
      <w:ind w:left="851"/>
    </w:pPr>
    <w:rPr>
      <w:rFonts w:ascii="Verdana" w:hAnsi="Verdana" w:cs="Times New Roman"/>
      <w:sz w:val="20"/>
      <w:szCs w:val="20"/>
      <w:lang w:eastAsia="en-US"/>
    </w:rPr>
  </w:style>
  <w:style w:type="character" w:customStyle="1" w:styleId="CommentTextChar">
    <w:name w:val="Comment Text Char"/>
    <w:uiPriority w:val="99"/>
    <w:semiHidden/>
    <w:locked/>
    <w:rsid w:val="00F87325"/>
    <w:rPr>
      <w:rFonts w:ascii="Arial" w:hAnsi="Arial" w:cs="Times New Roman"/>
      <w:sz w:val="20"/>
      <w:szCs w:val="20"/>
    </w:rPr>
  </w:style>
  <w:style w:type="character" w:customStyle="1" w:styleId="ObjetducommentaireCar">
    <w:name w:val="Objet du commentaire Car"/>
    <w:basedOn w:val="Policepardfaut"/>
    <w:link w:val="Objetducommentaire"/>
    <w:uiPriority w:val="99"/>
    <w:semiHidden/>
    <w:rsid w:val="007A192C"/>
    <w:rPr>
      <w:rFonts w:ascii="Arial" w:hAnsi="Arial" w:cs="Arial"/>
      <w:b/>
      <w:bCs/>
    </w:rPr>
  </w:style>
  <w:style w:type="paragraph" w:customStyle="1" w:styleId="CCTP-Normal">
    <w:name w:val="CCTP - Normal"/>
    <w:basedOn w:val="Normal"/>
    <w:uiPriority w:val="99"/>
    <w:rsid w:val="00F87325"/>
    <w:pPr>
      <w:spacing w:before="240"/>
    </w:pPr>
    <w:rPr>
      <w:iCs/>
      <w:szCs w:val="22"/>
    </w:rPr>
  </w:style>
  <w:style w:type="numbering" w:styleId="111111">
    <w:name w:val="Outline List 2"/>
    <w:basedOn w:val="Aucuneliste"/>
    <w:uiPriority w:val="99"/>
    <w:semiHidden/>
    <w:unhideWhenUsed/>
    <w:rsid w:val="00F87325"/>
    <w:pPr>
      <w:numPr>
        <w:numId w:val="13"/>
      </w:numPr>
    </w:pPr>
  </w:style>
  <w:style w:type="character" w:customStyle="1" w:styleId="HeaderChar3">
    <w:name w:val="Header Char3"/>
    <w:aliases w:val="En-tête1 Char3,E.e Char3,E Char3,En-tête11 Char3,E.e1 Char3,E1 Char3,En-tête12 Char3,E.e2 Char3,En-tête111 Char3,E.e11 Char3,En-tête13 Char3,E.e3 Char3,En-tête112 Char3,E.e12 Char3,En-tête14 Char3,E.e4 Char3,En-tête113 Char3,E.e13 Char3"/>
    <w:uiPriority w:val="99"/>
    <w:semiHidden/>
    <w:locked/>
    <w:rsid w:val="00F87325"/>
    <w:rPr>
      <w:rFonts w:ascii="Arial" w:hAnsi="Arial" w:cs="Times New Roman"/>
      <w:sz w:val="20"/>
      <w:szCs w:val="20"/>
    </w:rPr>
  </w:style>
  <w:style w:type="table" w:styleId="Listemoyenne1-Accent1">
    <w:name w:val="Medium List 1 Accent 1"/>
    <w:basedOn w:val="TableauNormal"/>
    <w:uiPriority w:val="65"/>
    <w:rsid w:val="00F87325"/>
    <w:pPr>
      <w:spacing w:before="240"/>
      <w:jc w:val="both"/>
    </w:pPr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Times" w:eastAsia="Times New Roman" w:hAnsi="Times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Trameclaire-Accent5">
    <w:name w:val="Light Shading Accent 5"/>
    <w:basedOn w:val="TableauNormal"/>
    <w:uiPriority w:val="60"/>
    <w:rsid w:val="00F87325"/>
    <w:pPr>
      <w:spacing w:before="240"/>
      <w:jc w:val="both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1">
    <w:name w:val="Light Shading Accent 1"/>
    <w:basedOn w:val="TableauNormal"/>
    <w:uiPriority w:val="60"/>
    <w:rsid w:val="00F87325"/>
    <w:pPr>
      <w:spacing w:before="240"/>
      <w:jc w:val="both"/>
    </w:pPr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uxDispo">
    <w:name w:val="TauxDispo"/>
    <w:basedOn w:val="TableauNormal"/>
    <w:uiPriority w:val="99"/>
    <w:qFormat/>
    <w:rsid w:val="00F87325"/>
    <w:rPr>
      <w:rFonts w:ascii="Arial" w:hAnsi="Arial"/>
      <w:lang w:val="fr-CA"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  <w:tblStylePr w:type="firstCol">
      <w:tblPr/>
      <w:tcPr>
        <w:shd w:val="clear" w:color="auto" w:fill="1F497D" w:themeFill="text2"/>
      </w:tcPr>
    </w:tblStylePr>
  </w:style>
  <w:style w:type="table" w:styleId="Tramemoyenne2-Accent2">
    <w:name w:val="Medium Shading 2 Accent 2"/>
    <w:basedOn w:val="TableauNormal"/>
    <w:uiPriority w:val="64"/>
    <w:rsid w:val="00F87325"/>
    <w:rPr>
      <w:rFonts w:ascii="Arial" w:hAnsi="Arial"/>
      <w:lang w:val="fr-CA" w:eastAsia="fr-C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CTP-Puce4">
    <w:name w:val="CCTP - Puce 4"/>
    <w:basedOn w:val="CCTP-Puce3"/>
    <w:qFormat/>
    <w:rsid w:val="00DC55ED"/>
    <w:pPr>
      <w:numPr>
        <w:ilvl w:val="2"/>
      </w:numPr>
      <w:ind w:left="1701" w:hanging="567"/>
    </w:pPr>
  </w:style>
  <w:style w:type="paragraph" w:styleId="Commentaire">
    <w:name w:val="annotation text"/>
    <w:basedOn w:val="Normal"/>
    <w:link w:val="CommentaireCar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Pr>
      <w:rFonts w:ascii="Arial" w:hAnsi="Arial" w:cs="Arial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customStyle="1" w:styleId="cctp---tableau-synth---titre-western1">
    <w:name w:val="cctp---tableau-synth---titre-western1"/>
    <w:basedOn w:val="Normal"/>
    <w:rsid w:val="000A5FE6"/>
    <w:pPr>
      <w:ind w:left="57" w:right="57"/>
      <w:jc w:val="center"/>
    </w:pPr>
    <w:rPr>
      <w:color w:val="FFFFFF"/>
      <w:sz w:val="18"/>
      <w:szCs w:val="18"/>
    </w:rPr>
  </w:style>
  <w:style w:type="paragraph" w:customStyle="1" w:styleId="CCTP-Tableau-petitepuce1">
    <w:name w:val="CCTP - Tableau - petite puce 1"/>
    <w:basedOn w:val="CCTP-Tableau-Texte2"/>
    <w:qFormat/>
    <w:rsid w:val="004B3066"/>
    <w:pPr>
      <w:keepNext/>
      <w:keepLines/>
      <w:numPr>
        <w:numId w:val="18"/>
      </w:numPr>
      <w:ind w:left="314" w:hanging="283"/>
    </w:pPr>
  </w:style>
  <w:style w:type="paragraph" w:styleId="Pieddepage">
    <w:name w:val="footer"/>
    <w:basedOn w:val="Normal"/>
    <w:link w:val="PieddepageCar"/>
    <w:uiPriority w:val="99"/>
    <w:unhideWhenUsed/>
    <w:rsid w:val="000667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67BA"/>
    <w:rPr>
      <w:rFonts w:ascii="Arial" w:hAnsi="Arial" w:cs="Arial"/>
      <w:sz w:val="22"/>
      <w:szCs w:val="24"/>
    </w:rPr>
  </w:style>
  <w:style w:type="paragraph" w:customStyle="1" w:styleId="CCTP-Tableau-petittexte">
    <w:name w:val="CCTP - Tableau - petit texte"/>
    <w:basedOn w:val="CCTP-Tableau-Texte2"/>
    <w:qFormat/>
    <w:rsid w:val="00ED7E8A"/>
    <w:pPr>
      <w:keepNext/>
      <w:keepLines/>
      <w:jc w:val="left"/>
    </w:pPr>
  </w:style>
  <w:style w:type="paragraph" w:customStyle="1" w:styleId="Standardniv1">
    <w:name w:val="Standard niv 1"/>
    <w:basedOn w:val="Normal"/>
    <w:link w:val="Standardniv1Car"/>
    <w:rsid w:val="001C6DD9"/>
    <w:pPr>
      <w:widowControl w:val="0"/>
      <w:spacing w:before="60" w:after="60"/>
      <w:ind w:right="357"/>
    </w:pPr>
    <w:rPr>
      <w:rFonts w:ascii="Times New Roman" w:hAnsi="Times New Roman" w:cs="Times New Roman"/>
      <w:b/>
      <w:snapToGrid w:val="0"/>
      <w:sz w:val="24"/>
    </w:rPr>
  </w:style>
  <w:style w:type="character" w:styleId="Numrodepage">
    <w:name w:val="page number"/>
    <w:basedOn w:val="Policepardfaut"/>
    <w:uiPriority w:val="99"/>
    <w:rsid w:val="001C6DD9"/>
  </w:style>
  <w:style w:type="character" w:customStyle="1" w:styleId="Standardniv1Car">
    <w:name w:val="Standard niv 1 Car"/>
    <w:link w:val="Standardniv1"/>
    <w:rsid w:val="001C6DD9"/>
    <w:rPr>
      <w:b/>
      <w:snapToGrid w:val="0"/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E1A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D32DE"/>
    <w:pPr>
      <w:spacing w:before="113" w:after="113"/>
    </w:pPr>
    <w:rPr>
      <w:rFonts w:ascii="Times New Roman" w:hAnsi="Times New Roman" w:cs="Times New Roman"/>
      <w:color w:val="000000"/>
      <w:sz w:val="24"/>
    </w:rPr>
  </w:style>
  <w:style w:type="paragraph" w:customStyle="1" w:styleId="western1">
    <w:name w:val="western1"/>
    <w:basedOn w:val="Normal"/>
    <w:rsid w:val="00BD32DE"/>
    <w:pPr>
      <w:spacing w:before="57" w:after="57"/>
      <w:ind w:left="57" w:right="57"/>
      <w:jc w:val="left"/>
    </w:pPr>
    <w:rPr>
      <w:color w:val="000000"/>
      <w:sz w:val="20"/>
      <w:szCs w:val="20"/>
    </w:rPr>
  </w:style>
  <w:style w:type="paragraph" w:customStyle="1" w:styleId="CCTP-Tableau-Texte2">
    <w:name w:val="CCTP - Tableau - Texte 2"/>
    <w:basedOn w:val="CCTP-Tableau-Texte1"/>
    <w:qFormat/>
    <w:rsid w:val="0001155A"/>
    <w:rPr>
      <w:sz w:val="16"/>
    </w:rPr>
  </w:style>
  <w:style w:type="paragraph" w:customStyle="1" w:styleId="western">
    <w:name w:val="western"/>
    <w:basedOn w:val="Normal"/>
    <w:rsid w:val="00F24E88"/>
    <w:pPr>
      <w:spacing w:before="113" w:after="113"/>
    </w:pPr>
    <w:rPr>
      <w:rFonts w:ascii="Times New Roman" w:hAnsi="Times New Roman" w:cs="Times New Roman"/>
      <w:color w:val="000000"/>
      <w:sz w:val="24"/>
    </w:rPr>
  </w:style>
  <w:style w:type="paragraph" w:styleId="Notedebasdepage">
    <w:name w:val="footnote text"/>
    <w:aliases w:val="CCTP - Note de bas de page"/>
    <w:basedOn w:val="Normal"/>
    <w:link w:val="NotedebasdepageCar"/>
    <w:unhideWhenUsed/>
    <w:qFormat/>
    <w:rsid w:val="0017728B"/>
    <w:pPr>
      <w:spacing w:after="60"/>
      <w:ind w:left="142" w:hanging="142"/>
      <w:contextualSpacing/>
    </w:pPr>
    <w:rPr>
      <w:i/>
      <w:sz w:val="16"/>
      <w:szCs w:val="20"/>
    </w:rPr>
  </w:style>
  <w:style w:type="character" w:customStyle="1" w:styleId="NotedebasdepageCar">
    <w:name w:val="Note de bas de page Car"/>
    <w:aliases w:val="CCTP - Note de bas de page Car"/>
    <w:basedOn w:val="Policepardfaut"/>
    <w:link w:val="Notedebasdepage"/>
    <w:rsid w:val="0017728B"/>
    <w:rPr>
      <w:rFonts w:ascii="Arial" w:hAnsi="Arial" w:cs="Arial"/>
      <w:i/>
      <w:sz w:val="16"/>
    </w:rPr>
  </w:style>
  <w:style w:type="character" w:styleId="Appelnotedebasdep">
    <w:name w:val="footnote reference"/>
    <w:basedOn w:val="Policepardfaut"/>
    <w:unhideWhenUsed/>
    <w:rsid w:val="008761E1"/>
    <w:rPr>
      <w:vertAlign w:val="superscript"/>
    </w:rPr>
  </w:style>
  <w:style w:type="paragraph" w:customStyle="1" w:styleId="CCTP-Tableau-Puce2Gauche">
    <w:name w:val="CCTP - Tableau - Puce 2 Gauche"/>
    <w:basedOn w:val="CCTP-Tableau-Puce2"/>
    <w:qFormat/>
    <w:rsid w:val="00FD73E7"/>
    <w:pPr>
      <w:numPr>
        <w:numId w:val="5"/>
      </w:numPr>
      <w:ind w:left="742" w:hanging="284"/>
    </w:pPr>
  </w:style>
  <w:style w:type="paragraph" w:customStyle="1" w:styleId="cctp---tableau---puce-1-western">
    <w:name w:val="cctp---tableau---puce-1-western"/>
    <w:basedOn w:val="Normal"/>
    <w:rsid w:val="003A5147"/>
    <w:pPr>
      <w:spacing w:before="100" w:beforeAutospacing="1" w:after="119"/>
    </w:pPr>
    <w:rPr>
      <w:rFonts w:ascii="Times New Roman" w:hAnsi="Times New Roman" w:cs="Times New Roman"/>
      <w:color w:val="000000"/>
      <w:sz w:val="24"/>
    </w:rPr>
  </w:style>
  <w:style w:type="paragraph" w:customStyle="1" w:styleId="Style3">
    <w:name w:val="Style3"/>
    <w:basedOn w:val="CCTP-Tableau-Puce1"/>
    <w:qFormat/>
    <w:rsid w:val="00966129"/>
  </w:style>
  <w:style w:type="paragraph" w:customStyle="1" w:styleId="Style4">
    <w:name w:val="Style4"/>
    <w:basedOn w:val="CCTP-Tableau-Puce1"/>
    <w:qFormat/>
    <w:rsid w:val="009F3F9D"/>
  </w:style>
  <w:style w:type="paragraph" w:customStyle="1" w:styleId="Style5">
    <w:name w:val="Style5"/>
    <w:basedOn w:val="CCTP-Tableau-Puce2"/>
    <w:qFormat/>
    <w:rsid w:val="009F3F9D"/>
  </w:style>
  <w:style w:type="paragraph" w:customStyle="1" w:styleId="CCTPPuceniveau1">
    <w:name w:val="CCTP Puce niveau 1"/>
    <w:basedOn w:val="Paragraphedeliste"/>
    <w:qFormat/>
    <w:rsid w:val="00EB33BD"/>
    <w:pPr>
      <w:numPr>
        <w:numId w:val="19"/>
      </w:numPr>
      <w:ind w:left="317" w:hanging="317"/>
    </w:pPr>
    <w:rPr>
      <w:rFonts w:eastAsiaTheme="minorHAnsi"/>
      <w:szCs w:val="22"/>
      <w:lang w:eastAsia="en-US"/>
    </w:rPr>
  </w:style>
  <w:style w:type="paragraph" w:customStyle="1" w:styleId="CCTPpuceniveau2">
    <w:name w:val="CCTP puce niveau 2"/>
    <w:basedOn w:val="Paragraphedeliste"/>
    <w:qFormat/>
    <w:rsid w:val="00EB33BD"/>
    <w:pPr>
      <w:numPr>
        <w:ilvl w:val="1"/>
        <w:numId w:val="19"/>
      </w:numPr>
      <w:ind w:left="884" w:hanging="283"/>
    </w:pPr>
    <w:rPr>
      <w:rFonts w:ascii="Calibri" w:eastAsiaTheme="minorHAnsi" w:hAnsi="Calibri"/>
      <w:szCs w:val="22"/>
      <w:lang w:eastAsia="en-US"/>
    </w:rPr>
  </w:style>
  <w:style w:type="paragraph" w:customStyle="1" w:styleId="CCTPpuceniveau3">
    <w:name w:val="CCTP puce niveau 3"/>
    <w:basedOn w:val="Paragraphedeliste"/>
    <w:qFormat/>
    <w:rsid w:val="00EB33BD"/>
    <w:pPr>
      <w:numPr>
        <w:ilvl w:val="2"/>
        <w:numId w:val="19"/>
      </w:numPr>
      <w:ind w:left="1309" w:hanging="141"/>
    </w:pPr>
    <w:rPr>
      <w:rFonts w:eastAsiaTheme="minorHAnsi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EB33BD"/>
    <w:pPr>
      <w:ind w:left="720"/>
      <w:contextualSpacing/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AE22D6"/>
    <w:rPr>
      <w:color w:val="605E5C"/>
      <w:shd w:val="clear" w:color="auto" w:fill="E1DFDD"/>
    </w:rPr>
  </w:style>
  <w:style w:type="paragraph" w:customStyle="1" w:styleId="CCTP-Texte">
    <w:name w:val="CCTP - Texte"/>
    <w:basedOn w:val="CCTP-Texte1"/>
    <w:link w:val="CCTP-TexteCar"/>
    <w:qFormat/>
    <w:rsid w:val="006D528C"/>
    <w:rPr>
      <w:sz w:val="22"/>
      <w:szCs w:val="22"/>
    </w:rPr>
  </w:style>
  <w:style w:type="character" w:customStyle="1" w:styleId="CCTP-TexteCar">
    <w:name w:val="CCTP - Texte Car"/>
    <w:link w:val="CCTP-Texte"/>
    <w:rsid w:val="006D528C"/>
    <w:rPr>
      <w:sz w:val="22"/>
      <w:szCs w:val="22"/>
    </w:rPr>
  </w:style>
  <w:style w:type="paragraph" w:customStyle="1" w:styleId="cctp---puce-1-western">
    <w:name w:val="cctp---puce-1-western"/>
    <w:basedOn w:val="Normal"/>
    <w:rsid w:val="00D72084"/>
    <w:pPr>
      <w:spacing w:before="57" w:after="57"/>
      <w:ind w:left="227" w:hanging="227"/>
    </w:pPr>
    <w:rPr>
      <w:rFonts w:ascii="Times New Roman" w:hAnsi="Times New Roman" w:cs="Times New Roman"/>
      <w:color w:val="000000"/>
      <w:sz w:val="24"/>
    </w:rPr>
  </w:style>
  <w:style w:type="paragraph" w:customStyle="1" w:styleId="cctp---texte-1-western">
    <w:name w:val="cctp---texte-1-western"/>
    <w:basedOn w:val="Normal"/>
    <w:rsid w:val="00D72084"/>
    <w:pPr>
      <w:spacing w:before="113" w:after="113"/>
    </w:pPr>
    <w:rPr>
      <w:rFonts w:ascii="Times New Roman" w:hAnsi="Times New Roman" w:cs="Times New Roman"/>
      <w:color w:val="000000"/>
      <w:sz w:val="24"/>
    </w:rPr>
  </w:style>
  <w:style w:type="paragraph" w:customStyle="1" w:styleId="Default">
    <w:name w:val="Default"/>
    <w:rsid w:val="003D574A"/>
    <w:pPr>
      <w:autoSpaceDE w:val="0"/>
      <w:autoSpaceDN w:val="0"/>
      <w:adjustRightInd w:val="0"/>
    </w:pPr>
    <w:rPr>
      <w:rFonts w:ascii="Raleway" w:hAnsi="Raleway" w:cs="Raleway"/>
      <w:color w:val="000000"/>
      <w:sz w:val="24"/>
      <w:szCs w:val="24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458CE"/>
    <w:rPr>
      <w:color w:val="605E5C"/>
      <w:shd w:val="clear" w:color="auto" w:fill="E1DFDD"/>
    </w:rPr>
  </w:style>
  <w:style w:type="paragraph" w:customStyle="1" w:styleId="cctp---puce-2-western">
    <w:name w:val="cctp---puce-2-western"/>
    <w:basedOn w:val="Normal"/>
    <w:rsid w:val="00491013"/>
    <w:pPr>
      <w:spacing w:before="57" w:after="57"/>
      <w:ind w:left="851" w:hanging="454"/>
    </w:pPr>
    <w:rPr>
      <w:rFonts w:ascii="Times New Roman" w:hAnsi="Times New Roman" w:cs="Times New Roman"/>
      <w:color w:val="000000"/>
      <w:sz w:val="24"/>
    </w:rPr>
  </w:style>
  <w:style w:type="character" w:customStyle="1" w:styleId="Mentionnonrsolue4">
    <w:name w:val="Mention non résolue4"/>
    <w:basedOn w:val="Policepardfaut"/>
    <w:uiPriority w:val="99"/>
    <w:semiHidden/>
    <w:unhideWhenUsed/>
    <w:rsid w:val="00582181"/>
    <w:rPr>
      <w:color w:val="605E5C"/>
      <w:shd w:val="clear" w:color="auto" w:fill="E1DFDD"/>
    </w:rPr>
  </w:style>
  <w:style w:type="paragraph" w:customStyle="1" w:styleId="CCTP-Tableau-petitepuce2">
    <w:name w:val="CCTP - Tableau - petite puce 2"/>
    <w:basedOn w:val="CCTP-Tableau-petitepuce1"/>
    <w:qFormat/>
    <w:rsid w:val="00E01ECC"/>
    <w:pPr>
      <w:numPr>
        <w:ilvl w:val="1"/>
      </w:numPr>
      <w:ind w:left="1023" w:hanging="425"/>
    </w:pPr>
  </w:style>
  <w:style w:type="character" w:customStyle="1" w:styleId="Mentionnonrsolue5">
    <w:name w:val="Mention non résolue5"/>
    <w:basedOn w:val="Policepardfaut"/>
    <w:uiPriority w:val="99"/>
    <w:semiHidden/>
    <w:unhideWhenUsed/>
    <w:rsid w:val="00CE0C0F"/>
    <w:rPr>
      <w:color w:val="605E5C"/>
      <w:shd w:val="clear" w:color="auto" w:fill="E1DFDD"/>
    </w:rPr>
  </w:style>
  <w:style w:type="character" w:customStyle="1" w:styleId="Mentionnonrsolue6">
    <w:name w:val="Mention non résolue6"/>
    <w:basedOn w:val="Policepardfaut"/>
    <w:uiPriority w:val="99"/>
    <w:semiHidden/>
    <w:unhideWhenUsed/>
    <w:rsid w:val="00091FB1"/>
    <w:rPr>
      <w:color w:val="605E5C"/>
      <w:shd w:val="clear" w:color="auto" w:fill="E1DFDD"/>
    </w:rPr>
  </w:style>
  <w:style w:type="character" w:customStyle="1" w:styleId="texte">
    <w:name w:val="texte"/>
    <w:basedOn w:val="Policepardfaut"/>
    <w:rsid w:val="008D5061"/>
  </w:style>
  <w:style w:type="paragraph" w:customStyle="1" w:styleId="CCTP-Tableau-Phase">
    <w:name w:val="CCTP - Tableau - Phase"/>
    <w:basedOn w:val="CCTP-Tableau-Texte1"/>
    <w:qFormat/>
    <w:rsid w:val="00307F4E"/>
    <w:pPr>
      <w:keepNext/>
    </w:pPr>
    <w:rPr>
      <w:snapToGrid w:val="0"/>
    </w:rPr>
  </w:style>
  <w:style w:type="paragraph" w:styleId="Corpsdetexte">
    <w:name w:val="Body Text"/>
    <w:basedOn w:val="Normal"/>
    <w:link w:val="CorpsdetexteCar"/>
    <w:rsid w:val="00030AA1"/>
    <w:pPr>
      <w:suppressAutoHyphens/>
      <w:overflowPunct w:val="0"/>
      <w:autoSpaceDE w:val="0"/>
      <w:spacing w:after="120"/>
      <w:textAlignment w:val="baseline"/>
    </w:pPr>
    <w:rPr>
      <w:rFonts w:ascii="Times New Roman" w:hAnsi="Times New Roman" w:cs="Times New Roman"/>
      <w:sz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030AA1"/>
    <w:rPr>
      <w:sz w:val="24"/>
      <w:szCs w:val="24"/>
      <w:lang w:eastAsia="zh-CN"/>
    </w:rPr>
  </w:style>
  <w:style w:type="character" w:customStyle="1" w:styleId="Mentionnonrsolue7">
    <w:name w:val="Mention non résolue7"/>
    <w:basedOn w:val="Policepardfaut"/>
    <w:uiPriority w:val="99"/>
    <w:semiHidden/>
    <w:unhideWhenUsed/>
    <w:rsid w:val="00E74FAE"/>
    <w:rPr>
      <w:color w:val="605E5C"/>
      <w:shd w:val="clear" w:color="auto" w:fill="E1DFDD"/>
    </w:rPr>
  </w:style>
  <w:style w:type="character" w:customStyle="1" w:styleId="Mentionnonrsolue8">
    <w:name w:val="Mention non résolue8"/>
    <w:basedOn w:val="Policepardfaut"/>
    <w:uiPriority w:val="99"/>
    <w:semiHidden/>
    <w:unhideWhenUsed/>
    <w:rsid w:val="000F31C6"/>
    <w:rPr>
      <w:color w:val="605E5C"/>
      <w:shd w:val="clear" w:color="auto" w:fill="E1DFDD"/>
    </w:rPr>
  </w:style>
  <w:style w:type="character" w:customStyle="1" w:styleId="Mentionnonrsolue9">
    <w:name w:val="Mention non résolue9"/>
    <w:basedOn w:val="Policepardfaut"/>
    <w:uiPriority w:val="99"/>
    <w:semiHidden/>
    <w:unhideWhenUsed/>
    <w:rsid w:val="00A3644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C7688"/>
    <w:rPr>
      <w:color w:val="800080" w:themeColor="followedHyperlink"/>
      <w:u w:val="single"/>
    </w:rPr>
  </w:style>
  <w:style w:type="paragraph" w:customStyle="1" w:styleId="Infosecondaire">
    <w:name w:val="Info secondaire"/>
    <w:autoRedefine/>
    <w:rsid w:val="00CA0454"/>
    <w:rPr>
      <w:rFonts w:ascii="Raleway" w:eastAsia="Raleway-SemiBold" w:hAnsi="Raleway" w:cs="Raleway-SemiBold"/>
      <w:bCs/>
      <w:color w:val="FFFFFF"/>
      <w:spacing w:val="-4"/>
      <w:sz w:val="26"/>
      <w:szCs w:val="28"/>
      <w:lang w:bidi="fr-FR"/>
    </w:rPr>
  </w:style>
  <w:style w:type="paragraph" w:customStyle="1" w:styleId="Titredudossier">
    <w:name w:val="Titre du dossier"/>
    <w:basedOn w:val="Normal"/>
    <w:rsid w:val="00CA0454"/>
    <w:pPr>
      <w:jc w:val="left"/>
    </w:pPr>
    <w:rPr>
      <w:rFonts w:ascii="Themis Display" w:eastAsia="MS Mincho" w:hAnsi="Themis Display" w:cs="Times New Roman"/>
      <w:color w:val="17479E"/>
      <w:sz w:val="80"/>
    </w:rPr>
  </w:style>
  <w:style w:type="paragraph" w:styleId="En-tte">
    <w:name w:val="header"/>
    <w:basedOn w:val="Normal"/>
    <w:link w:val="En-tteCar"/>
    <w:uiPriority w:val="99"/>
    <w:unhideWhenUsed/>
    <w:rsid w:val="00054C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54CF5"/>
    <w:rPr>
      <w:rFonts w:ascii="Arial" w:hAnsi="Arial" w:cs="Arial"/>
      <w:sz w:val="14"/>
      <w:szCs w:val="24"/>
    </w:rPr>
  </w:style>
  <w:style w:type="character" w:customStyle="1" w:styleId="Mentionnonrsolue10">
    <w:name w:val="Mention non résolue10"/>
    <w:basedOn w:val="Policepardfaut"/>
    <w:uiPriority w:val="99"/>
    <w:semiHidden/>
    <w:unhideWhenUsed/>
    <w:rsid w:val="00D373FA"/>
    <w:rPr>
      <w:color w:val="605E5C"/>
      <w:shd w:val="clear" w:color="auto" w:fill="E1DFDD"/>
    </w:rPr>
  </w:style>
  <w:style w:type="character" w:customStyle="1" w:styleId="Mentionnonrsolue11">
    <w:name w:val="Mention non résolue11"/>
    <w:basedOn w:val="Policepardfaut"/>
    <w:uiPriority w:val="99"/>
    <w:semiHidden/>
    <w:unhideWhenUsed/>
    <w:rsid w:val="003F7F4B"/>
    <w:rPr>
      <w:color w:val="605E5C"/>
      <w:shd w:val="clear" w:color="auto" w:fill="E1DFDD"/>
    </w:rPr>
  </w:style>
  <w:style w:type="paragraph" w:customStyle="1" w:styleId="CCTP-Notedebasdepagepuce1">
    <w:name w:val="CCTP - Note de bas de page puce 1"/>
    <w:basedOn w:val="Notedebasdepage"/>
    <w:qFormat/>
    <w:rsid w:val="00C84304"/>
    <w:pPr>
      <w:numPr>
        <w:numId w:val="27"/>
      </w:numPr>
    </w:pPr>
  </w:style>
  <w:style w:type="paragraph" w:customStyle="1" w:styleId="CCTP-MmoireFinancier">
    <w:name w:val="CCTP - MémoireFinancier"/>
    <w:basedOn w:val="Normal"/>
    <w:qFormat/>
    <w:rsid w:val="00C1698F"/>
    <w:pPr>
      <w:keepLines/>
      <w:numPr>
        <w:numId w:val="28"/>
      </w:numPr>
      <w:tabs>
        <w:tab w:val="left" w:pos="1134"/>
      </w:tabs>
      <w:spacing w:before="120" w:after="120"/>
    </w:pPr>
    <w:rPr>
      <w:color w:val="6600CC"/>
      <w:sz w:val="20"/>
      <w:szCs w:val="20"/>
    </w:rPr>
  </w:style>
  <w:style w:type="paragraph" w:customStyle="1" w:styleId="CCTP-PointNgociable">
    <w:name w:val="CCTP - PointNégociable"/>
    <w:basedOn w:val="Normal"/>
    <w:qFormat/>
    <w:rsid w:val="001A6445"/>
    <w:pPr>
      <w:numPr>
        <w:numId w:val="30"/>
      </w:numPr>
      <w:tabs>
        <w:tab w:val="left" w:pos="1134"/>
      </w:tabs>
      <w:spacing w:before="120" w:after="120"/>
      <w:ind w:left="1164" w:hanging="1164"/>
    </w:pPr>
    <w:rPr>
      <w:color w:val="003300"/>
      <w:sz w:val="20"/>
      <w:szCs w:val="20"/>
    </w:rPr>
  </w:style>
  <w:style w:type="paragraph" w:customStyle="1" w:styleId="CCTP-PointInformation">
    <w:name w:val="CCTP - PointInformation"/>
    <w:basedOn w:val="Normal"/>
    <w:qFormat/>
    <w:rsid w:val="000405AD"/>
    <w:pPr>
      <w:numPr>
        <w:numId w:val="31"/>
      </w:numPr>
      <w:tabs>
        <w:tab w:val="left" w:pos="1134"/>
      </w:tabs>
      <w:spacing w:before="120" w:after="120"/>
      <w:ind w:left="1134" w:hanging="1134"/>
    </w:pPr>
    <w:rPr>
      <w:color w:val="008000"/>
      <w:sz w:val="20"/>
      <w:szCs w:val="20"/>
    </w:rPr>
  </w:style>
  <w:style w:type="paragraph" w:styleId="Textebrut">
    <w:name w:val="Plain Text"/>
    <w:basedOn w:val="Normal"/>
    <w:link w:val="TextebrutCar"/>
    <w:uiPriority w:val="99"/>
    <w:semiHidden/>
    <w:unhideWhenUsed/>
    <w:rsid w:val="00DA55B9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A55B9"/>
    <w:rPr>
      <w:rFonts w:ascii="Consolas" w:hAnsi="Consolas" w:cs="Arial"/>
      <w:sz w:val="21"/>
      <w:szCs w:val="21"/>
    </w:rPr>
  </w:style>
  <w:style w:type="character" w:customStyle="1" w:styleId="Mentionnonrsolue12">
    <w:name w:val="Mention non résolue12"/>
    <w:basedOn w:val="Policepardfaut"/>
    <w:uiPriority w:val="99"/>
    <w:semiHidden/>
    <w:unhideWhenUsed/>
    <w:rsid w:val="00DB11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6589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7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67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62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1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4650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4080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3759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62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46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6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6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2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8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4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0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7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89085">
          <w:marLeft w:val="230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49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51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621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5729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0984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00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77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6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363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8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23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98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32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430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03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513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52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41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58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500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316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705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53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1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77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91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55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23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741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8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126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776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47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27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408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13914">
          <w:marLeft w:val="59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4915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5662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3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25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8925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45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4627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12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10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59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38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11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60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44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6052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244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327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bastien.badel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8B5E40C-BF55-461C-AA45-63631979C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Générique</vt:lpstr>
    </vt:vector>
  </TitlesOfParts>
  <Company/>
  <LinksUpToDate>false</LinksUpToDate>
  <CharactersWithSpaces>1170</CharactersWithSpaces>
  <SharedDoc>false</SharedDoc>
  <HLinks>
    <vt:vector size="1674" baseType="variant">
      <vt:variant>
        <vt:i4>1441867</vt:i4>
      </vt:variant>
      <vt:variant>
        <vt:i4>2706</vt:i4>
      </vt:variant>
      <vt:variant>
        <vt:i4>0</vt:i4>
      </vt:variant>
      <vt:variant>
        <vt:i4>5</vt:i4>
      </vt:variant>
      <vt:variant>
        <vt:lpwstr>http://www.cigref.fr/</vt:lpwstr>
      </vt:variant>
      <vt:variant>
        <vt:lpwstr/>
      </vt:variant>
      <vt:variant>
        <vt:i4>1572926</vt:i4>
      </vt:variant>
      <vt:variant>
        <vt:i4>1664</vt:i4>
      </vt:variant>
      <vt:variant>
        <vt:i4>0</vt:i4>
      </vt:variant>
      <vt:variant>
        <vt:i4>5</vt:i4>
      </vt:variant>
      <vt:variant>
        <vt:lpwstr/>
      </vt:variant>
      <vt:variant>
        <vt:lpwstr>_Toc381949871</vt:lpwstr>
      </vt:variant>
      <vt:variant>
        <vt:i4>1572926</vt:i4>
      </vt:variant>
      <vt:variant>
        <vt:i4>1658</vt:i4>
      </vt:variant>
      <vt:variant>
        <vt:i4>0</vt:i4>
      </vt:variant>
      <vt:variant>
        <vt:i4>5</vt:i4>
      </vt:variant>
      <vt:variant>
        <vt:lpwstr/>
      </vt:variant>
      <vt:variant>
        <vt:lpwstr>_Toc381949870</vt:lpwstr>
      </vt:variant>
      <vt:variant>
        <vt:i4>1638462</vt:i4>
      </vt:variant>
      <vt:variant>
        <vt:i4>1652</vt:i4>
      </vt:variant>
      <vt:variant>
        <vt:i4>0</vt:i4>
      </vt:variant>
      <vt:variant>
        <vt:i4>5</vt:i4>
      </vt:variant>
      <vt:variant>
        <vt:lpwstr/>
      </vt:variant>
      <vt:variant>
        <vt:lpwstr>_Toc381949869</vt:lpwstr>
      </vt:variant>
      <vt:variant>
        <vt:i4>1638462</vt:i4>
      </vt:variant>
      <vt:variant>
        <vt:i4>1646</vt:i4>
      </vt:variant>
      <vt:variant>
        <vt:i4>0</vt:i4>
      </vt:variant>
      <vt:variant>
        <vt:i4>5</vt:i4>
      </vt:variant>
      <vt:variant>
        <vt:lpwstr/>
      </vt:variant>
      <vt:variant>
        <vt:lpwstr>_Toc381949868</vt:lpwstr>
      </vt:variant>
      <vt:variant>
        <vt:i4>1638462</vt:i4>
      </vt:variant>
      <vt:variant>
        <vt:i4>1640</vt:i4>
      </vt:variant>
      <vt:variant>
        <vt:i4>0</vt:i4>
      </vt:variant>
      <vt:variant>
        <vt:i4>5</vt:i4>
      </vt:variant>
      <vt:variant>
        <vt:lpwstr/>
      </vt:variant>
      <vt:variant>
        <vt:lpwstr>_Toc381949867</vt:lpwstr>
      </vt:variant>
      <vt:variant>
        <vt:i4>1638462</vt:i4>
      </vt:variant>
      <vt:variant>
        <vt:i4>1634</vt:i4>
      </vt:variant>
      <vt:variant>
        <vt:i4>0</vt:i4>
      </vt:variant>
      <vt:variant>
        <vt:i4>5</vt:i4>
      </vt:variant>
      <vt:variant>
        <vt:lpwstr/>
      </vt:variant>
      <vt:variant>
        <vt:lpwstr>_Toc381949866</vt:lpwstr>
      </vt:variant>
      <vt:variant>
        <vt:i4>1638462</vt:i4>
      </vt:variant>
      <vt:variant>
        <vt:i4>1628</vt:i4>
      </vt:variant>
      <vt:variant>
        <vt:i4>0</vt:i4>
      </vt:variant>
      <vt:variant>
        <vt:i4>5</vt:i4>
      </vt:variant>
      <vt:variant>
        <vt:lpwstr/>
      </vt:variant>
      <vt:variant>
        <vt:lpwstr>_Toc381949865</vt:lpwstr>
      </vt:variant>
      <vt:variant>
        <vt:i4>1638462</vt:i4>
      </vt:variant>
      <vt:variant>
        <vt:i4>1622</vt:i4>
      </vt:variant>
      <vt:variant>
        <vt:i4>0</vt:i4>
      </vt:variant>
      <vt:variant>
        <vt:i4>5</vt:i4>
      </vt:variant>
      <vt:variant>
        <vt:lpwstr/>
      </vt:variant>
      <vt:variant>
        <vt:lpwstr>_Toc381949864</vt:lpwstr>
      </vt:variant>
      <vt:variant>
        <vt:i4>1638462</vt:i4>
      </vt:variant>
      <vt:variant>
        <vt:i4>1616</vt:i4>
      </vt:variant>
      <vt:variant>
        <vt:i4>0</vt:i4>
      </vt:variant>
      <vt:variant>
        <vt:i4>5</vt:i4>
      </vt:variant>
      <vt:variant>
        <vt:lpwstr/>
      </vt:variant>
      <vt:variant>
        <vt:lpwstr>_Toc381949863</vt:lpwstr>
      </vt:variant>
      <vt:variant>
        <vt:i4>1638462</vt:i4>
      </vt:variant>
      <vt:variant>
        <vt:i4>1610</vt:i4>
      </vt:variant>
      <vt:variant>
        <vt:i4>0</vt:i4>
      </vt:variant>
      <vt:variant>
        <vt:i4>5</vt:i4>
      </vt:variant>
      <vt:variant>
        <vt:lpwstr/>
      </vt:variant>
      <vt:variant>
        <vt:lpwstr>_Toc381949862</vt:lpwstr>
      </vt:variant>
      <vt:variant>
        <vt:i4>1638462</vt:i4>
      </vt:variant>
      <vt:variant>
        <vt:i4>1604</vt:i4>
      </vt:variant>
      <vt:variant>
        <vt:i4>0</vt:i4>
      </vt:variant>
      <vt:variant>
        <vt:i4>5</vt:i4>
      </vt:variant>
      <vt:variant>
        <vt:lpwstr/>
      </vt:variant>
      <vt:variant>
        <vt:lpwstr>_Toc381949861</vt:lpwstr>
      </vt:variant>
      <vt:variant>
        <vt:i4>1638462</vt:i4>
      </vt:variant>
      <vt:variant>
        <vt:i4>1598</vt:i4>
      </vt:variant>
      <vt:variant>
        <vt:i4>0</vt:i4>
      </vt:variant>
      <vt:variant>
        <vt:i4>5</vt:i4>
      </vt:variant>
      <vt:variant>
        <vt:lpwstr/>
      </vt:variant>
      <vt:variant>
        <vt:lpwstr>_Toc381949860</vt:lpwstr>
      </vt:variant>
      <vt:variant>
        <vt:i4>1703998</vt:i4>
      </vt:variant>
      <vt:variant>
        <vt:i4>1592</vt:i4>
      </vt:variant>
      <vt:variant>
        <vt:i4>0</vt:i4>
      </vt:variant>
      <vt:variant>
        <vt:i4>5</vt:i4>
      </vt:variant>
      <vt:variant>
        <vt:lpwstr/>
      </vt:variant>
      <vt:variant>
        <vt:lpwstr>_Toc381949859</vt:lpwstr>
      </vt:variant>
      <vt:variant>
        <vt:i4>1703998</vt:i4>
      </vt:variant>
      <vt:variant>
        <vt:i4>1586</vt:i4>
      </vt:variant>
      <vt:variant>
        <vt:i4>0</vt:i4>
      </vt:variant>
      <vt:variant>
        <vt:i4>5</vt:i4>
      </vt:variant>
      <vt:variant>
        <vt:lpwstr/>
      </vt:variant>
      <vt:variant>
        <vt:lpwstr>_Toc381949858</vt:lpwstr>
      </vt:variant>
      <vt:variant>
        <vt:i4>1703998</vt:i4>
      </vt:variant>
      <vt:variant>
        <vt:i4>1580</vt:i4>
      </vt:variant>
      <vt:variant>
        <vt:i4>0</vt:i4>
      </vt:variant>
      <vt:variant>
        <vt:i4>5</vt:i4>
      </vt:variant>
      <vt:variant>
        <vt:lpwstr/>
      </vt:variant>
      <vt:variant>
        <vt:lpwstr>_Toc381949857</vt:lpwstr>
      </vt:variant>
      <vt:variant>
        <vt:i4>1703998</vt:i4>
      </vt:variant>
      <vt:variant>
        <vt:i4>1574</vt:i4>
      </vt:variant>
      <vt:variant>
        <vt:i4>0</vt:i4>
      </vt:variant>
      <vt:variant>
        <vt:i4>5</vt:i4>
      </vt:variant>
      <vt:variant>
        <vt:lpwstr/>
      </vt:variant>
      <vt:variant>
        <vt:lpwstr>_Toc381949856</vt:lpwstr>
      </vt:variant>
      <vt:variant>
        <vt:i4>1703998</vt:i4>
      </vt:variant>
      <vt:variant>
        <vt:i4>1568</vt:i4>
      </vt:variant>
      <vt:variant>
        <vt:i4>0</vt:i4>
      </vt:variant>
      <vt:variant>
        <vt:i4>5</vt:i4>
      </vt:variant>
      <vt:variant>
        <vt:lpwstr/>
      </vt:variant>
      <vt:variant>
        <vt:lpwstr>_Toc381949855</vt:lpwstr>
      </vt:variant>
      <vt:variant>
        <vt:i4>1703998</vt:i4>
      </vt:variant>
      <vt:variant>
        <vt:i4>1562</vt:i4>
      </vt:variant>
      <vt:variant>
        <vt:i4>0</vt:i4>
      </vt:variant>
      <vt:variant>
        <vt:i4>5</vt:i4>
      </vt:variant>
      <vt:variant>
        <vt:lpwstr/>
      </vt:variant>
      <vt:variant>
        <vt:lpwstr>_Toc381949854</vt:lpwstr>
      </vt:variant>
      <vt:variant>
        <vt:i4>1703998</vt:i4>
      </vt:variant>
      <vt:variant>
        <vt:i4>1556</vt:i4>
      </vt:variant>
      <vt:variant>
        <vt:i4>0</vt:i4>
      </vt:variant>
      <vt:variant>
        <vt:i4>5</vt:i4>
      </vt:variant>
      <vt:variant>
        <vt:lpwstr/>
      </vt:variant>
      <vt:variant>
        <vt:lpwstr>_Toc381949853</vt:lpwstr>
      </vt:variant>
      <vt:variant>
        <vt:i4>1703998</vt:i4>
      </vt:variant>
      <vt:variant>
        <vt:i4>1550</vt:i4>
      </vt:variant>
      <vt:variant>
        <vt:i4>0</vt:i4>
      </vt:variant>
      <vt:variant>
        <vt:i4>5</vt:i4>
      </vt:variant>
      <vt:variant>
        <vt:lpwstr/>
      </vt:variant>
      <vt:variant>
        <vt:lpwstr>_Toc381949852</vt:lpwstr>
      </vt:variant>
      <vt:variant>
        <vt:i4>1703998</vt:i4>
      </vt:variant>
      <vt:variant>
        <vt:i4>1544</vt:i4>
      </vt:variant>
      <vt:variant>
        <vt:i4>0</vt:i4>
      </vt:variant>
      <vt:variant>
        <vt:i4>5</vt:i4>
      </vt:variant>
      <vt:variant>
        <vt:lpwstr/>
      </vt:variant>
      <vt:variant>
        <vt:lpwstr>_Toc381949851</vt:lpwstr>
      </vt:variant>
      <vt:variant>
        <vt:i4>1703998</vt:i4>
      </vt:variant>
      <vt:variant>
        <vt:i4>1538</vt:i4>
      </vt:variant>
      <vt:variant>
        <vt:i4>0</vt:i4>
      </vt:variant>
      <vt:variant>
        <vt:i4>5</vt:i4>
      </vt:variant>
      <vt:variant>
        <vt:lpwstr/>
      </vt:variant>
      <vt:variant>
        <vt:lpwstr>_Toc381949850</vt:lpwstr>
      </vt:variant>
      <vt:variant>
        <vt:i4>1769534</vt:i4>
      </vt:variant>
      <vt:variant>
        <vt:i4>1532</vt:i4>
      </vt:variant>
      <vt:variant>
        <vt:i4>0</vt:i4>
      </vt:variant>
      <vt:variant>
        <vt:i4>5</vt:i4>
      </vt:variant>
      <vt:variant>
        <vt:lpwstr/>
      </vt:variant>
      <vt:variant>
        <vt:lpwstr>_Toc381949849</vt:lpwstr>
      </vt:variant>
      <vt:variant>
        <vt:i4>1769534</vt:i4>
      </vt:variant>
      <vt:variant>
        <vt:i4>1526</vt:i4>
      </vt:variant>
      <vt:variant>
        <vt:i4>0</vt:i4>
      </vt:variant>
      <vt:variant>
        <vt:i4>5</vt:i4>
      </vt:variant>
      <vt:variant>
        <vt:lpwstr/>
      </vt:variant>
      <vt:variant>
        <vt:lpwstr>_Toc381949848</vt:lpwstr>
      </vt:variant>
      <vt:variant>
        <vt:i4>1769534</vt:i4>
      </vt:variant>
      <vt:variant>
        <vt:i4>1520</vt:i4>
      </vt:variant>
      <vt:variant>
        <vt:i4>0</vt:i4>
      </vt:variant>
      <vt:variant>
        <vt:i4>5</vt:i4>
      </vt:variant>
      <vt:variant>
        <vt:lpwstr/>
      </vt:variant>
      <vt:variant>
        <vt:lpwstr>_Toc381949847</vt:lpwstr>
      </vt:variant>
      <vt:variant>
        <vt:i4>1769534</vt:i4>
      </vt:variant>
      <vt:variant>
        <vt:i4>1514</vt:i4>
      </vt:variant>
      <vt:variant>
        <vt:i4>0</vt:i4>
      </vt:variant>
      <vt:variant>
        <vt:i4>5</vt:i4>
      </vt:variant>
      <vt:variant>
        <vt:lpwstr/>
      </vt:variant>
      <vt:variant>
        <vt:lpwstr>_Toc381949846</vt:lpwstr>
      </vt:variant>
      <vt:variant>
        <vt:i4>1769534</vt:i4>
      </vt:variant>
      <vt:variant>
        <vt:i4>1508</vt:i4>
      </vt:variant>
      <vt:variant>
        <vt:i4>0</vt:i4>
      </vt:variant>
      <vt:variant>
        <vt:i4>5</vt:i4>
      </vt:variant>
      <vt:variant>
        <vt:lpwstr/>
      </vt:variant>
      <vt:variant>
        <vt:lpwstr>_Toc381949845</vt:lpwstr>
      </vt:variant>
      <vt:variant>
        <vt:i4>1769534</vt:i4>
      </vt:variant>
      <vt:variant>
        <vt:i4>1502</vt:i4>
      </vt:variant>
      <vt:variant>
        <vt:i4>0</vt:i4>
      </vt:variant>
      <vt:variant>
        <vt:i4>5</vt:i4>
      </vt:variant>
      <vt:variant>
        <vt:lpwstr/>
      </vt:variant>
      <vt:variant>
        <vt:lpwstr>_Toc381949844</vt:lpwstr>
      </vt:variant>
      <vt:variant>
        <vt:i4>1769534</vt:i4>
      </vt:variant>
      <vt:variant>
        <vt:i4>1496</vt:i4>
      </vt:variant>
      <vt:variant>
        <vt:i4>0</vt:i4>
      </vt:variant>
      <vt:variant>
        <vt:i4>5</vt:i4>
      </vt:variant>
      <vt:variant>
        <vt:lpwstr/>
      </vt:variant>
      <vt:variant>
        <vt:lpwstr>_Toc381949843</vt:lpwstr>
      </vt:variant>
      <vt:variant>
        <vt:i4>1769534</vt:i4>
      </vt:variant>
      <vt:variant>
        <vt:i4>1490</vt:i4>
      </vt:variant>
      <vt:variant>
        <vt:i4>0</vt:i4>
      </vt:variant>
      <vt:variant>
        <vt:i4>5</vt:i4>
      </vt:variant>
      <vt:variant>
        <vt:lpwstr/>
      </vt:variant>
      <vt:variant>
        <vt:lpwstr>_Toc381949842</vt:lpwstr>
      </vt:variant>
      <vt:variant>
        <vt:i4>1769534</vt:i4>
      </vt:variant>
      <vt:variant>
        <vt:i4>1484</vt:i4>
      </vt:variant>
      <vt:variant>
        <vt:i4>0</vt:i4>
      </vt:variant>
      <vt:variant>
        <vt:i4>5</vt:i4>
      </vt:variant>
      <vt:variant>
        <vt:lpwstr/>
      </vt:variant>
      <vt:variant>
        <vt:lpwstr>_Toc381949841</vt:lpwstr>
      </vt:variant>
      <vt:variant>
        <vt:i4>1769534</vt:i4>
      </vt:variant>
      <vt:variant>
        <vt:i4>1478</vt:i4>
      </vt:variant>
      <vt:variant>
        <vt:i4>0</vt:i4>
      </vt:variant>
      <vt:variant>
        <vt:i4>5</vt:i4>
      </vt:variant>
      <vt:variant>
        <vt:lpwstr/>
      </vt:variant>
      <vt:variant>
        <vt:lpwstr>_Toc381949840</vt:lpwstr>
      </vt:variant>
      <vt:variant>
        <vt:i4>1835070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_Toc381949839</vt:lpwstr>
      </vt:variant>
      <vt:variant>
        <vt:i4>1835070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_Toc381949838</vt:lpwstr>
      </vt:variant>
      <vt:variant>
        <vt:i4>1835070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_Toc381949837</vt:lpwstr>
      </vt:variant>
      <vt:variant>
        <vt:i4>1835070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_Toc381949836</vt:lpwstr>
      </vt:variant>
      <vt:variant>
        <vt:i4>1835070</vt:i4>
      </vt:variant>
      <vt:variant>
        <vt:i4>1448</vt:i4>
      </vt:variant>
      <vt:variant>
        <vt:i4>0</vt:i4>
      </vt:variant>
      <vt:variant>
        <vt:i4>5</vt:i4>
      </vt:variant>
      <vt:variant>
        <vt:lpwstr/>
      </vt:variant>
      <vt:variant>
        <vt:lpwstr>_Toc381949835</vt:lpwstr>
      </vt:variant>
      <vt:variant>
        <vt:i4>1835070</vt:i4>
      </vt:variant>
      <vt:variant>
        <vt:i4>1442</vt:i4>
      </vt:variant>
      <vt:variant>
        <vt:i4>0</vt:i4>
      </vt:variant>
      <vt:variant>
        <vt:i4>5</vt:i4>
      </vt:variant>
      <vt:variant>
        <vt:lpwstr/>
      </vt:variant>
      <vt:variant>
        <vt:lpwstr>_Toc381949834</vt:lpwstr>
      </vt:variant>
      <vt:variant>
        <vt:i4>1835070</vt:i4>
      </vt:variant>
      <vt:variant>
        <vt:i4>1436</vt:i4>
      </vt:variant>
      <vt:variant>
        <vt:i4>0</vt:i4>
      </vt:variant>
      <vt:variant>
        <vt:i4>5</vt:i4>
      </vt:variant>
      <vt:variant>
        <vt:lpwstr/>
      </vt:variant>
      <vt:variant>
        <vt:lpwstr>_Toc381949833</vt:lpwstr>
      </vt:variant>
      <vt:variant>
        <vt:i4>1835070</vt:i4>
      </vt:variant>
      <vt:variant>
        <vt:i4>1430</vt:i4>
      </vt:variant>
      <vt:variant>
        <vt:i4>0</vt:i4>
      </vt:variant>
      <vt:variant>
        <vt:i4>5</vt:i4>
      </vt:variant>
      <vt:variant>
        <vt:lpwstr/>
      </vt:variant>
      <vt:variant>
        <vt:lpwstr>_Toc381949832</vt:lpwstr>
      </vt:variant>
      <vt:variant>
        <vt:i4>1835070</vt:i4>
      </vt:variant>
      <vt:variant>
        <vt:i4>1424</vt:i4>
      </vt:variant>
      <vt:variant>
        <vt:i4>0</vt:i4>
      </vt:variant>
      <vt:variant>
        <vt:i4>5</vt:i4>
      </vt:variant>
      <vt:variant>
        <vt:lpwstr/>
      </vt:variant>
      <vt:variant>
        <vt:lpwstr>_Toc381949831</vt:lpwstr>
      </vt:variant>
      <vt:variant>
        <vt:i4>1835070</vt:i4>
      </vt:variant>
      <vt:variant>
        <vt:i4>1418</vt:i4>
      </vt:variant>
      <vt:variant>
        <vt:i4>0</vt:i4>
      </vt:variant>
      <vt:variant>
        <vt:i4>5</vt:i4>
      </vt:variant>
      <vt:variant>
        <vt:lpwstr/>
      </vt:variant>
      <vt:variant>
        <vt:lpwstr>_Toc381949830</vt:lpwstr>
      </vt:variant>
      <vt:variant>
        <vt:i4>1900606</vt:i4>
      </vt:variant>
      <vt:variant>
        <vt:i4>1412</vt:i4>
      </vt:variant>
      <vt:variant>
        <vt:i4>0</vt:i4>
      </vt:variant>
      <vt:variant>
        <vt:i4>5</vt:i4>
      </vt:variant>
      <vt:variant>
        <vt:lpwstr/>
      </vt:variant>
      <vt:variant>
        <vt:lpwstr>_Toc381949829</vt:lpwstr>
      </vt:variant>
      <vt:variant>
        <vt:i4>1900606</vt:i4>
      </vt:variant>
      <vt:variant>
        <vt:i4>1406</vt:i4>
      </vt:variant>
      <vt:variant>
        <vt:i4>0</vt:i4>
      </vt:variant>
      <vt:variant>
        <vt:i4>5</vt:i4>
      </vt:variant>
      <vt:variant>
        <vt:lpwstr/>
      </vt:variant>
      <vt:variant>
        <vt:lpwstr>_Toc381949828</vt:lpwstr>
      </vt:variant>
      <vt:variant>
        <vt:i4>1900606</vt:i4>
      </vt:variant>
      <vt:variant>
        <vt:i4>1400</vt:i4>
      </vt:variant>
      <vt:variant>
        <vt:i4>0</vt:i4>
      </vt:variant>
      <vt:variant>
        <vt:i4>5</vt:i4>
      </vt:variant>
      <vt:variant>
        <vt:lpwstr/>
      </vt:variant>
      <vt:variant>
        <vt:lpwstr>_Toc381949827</vt:lpwstr>
      </vt:variant>
      <vt:variant>
        <vt:i4>1900606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_Toc381949826</vt:lpwstr>
      </vt:variant>
      <vt:variant>
        <vt:i4>1900606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_Toc381949825</vt:lpwstr>
      </vt:variant>
      <vt:variant>
        <vt:i4>1900606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_Toc381949824</vt:lpwstr>
      </vt:variant>
      <vt:variant>
        <vt:i4>1900606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_Toc381949823</vt:lpwstr>
      </vt:variant>
      <vt:variant>
        <vt:i4>1900606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_Toc381949822</vt:lpwstr>
      </vt:variant>
      <vt:variant>
        <vt:i4>1900606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_Toc381949821</vt:lpwstr>
      </vt:variant>
      <vt:variant>
        <vt:i4>1900606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_Toc381949820</vt:lpwstr>
      </vt:variant>
      <vt:variant>
        <vt:i4>1966142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_Toc381949819</vt:lpwstr>
      </vt:variant>
      <vt:variant>
        <vt:i4>1966142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_Toc381949818</vt:lpwstr>
      </vt:variant>
      <vt:variant>
        <vt:i4>1966142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_Toc381949817</vt:lpwstr>
      </vt:variant>
      <vt:variant>
        <vt:i4>1966142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_Toc381949816</vt:lpwstr>
      </vt:variant>
      <vt:variant>
        <vt:i4>1966142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_Toc381949815</vt:lpwstr>
      </vt:variant>
      <vt:variant>
        <vt:i4>1966142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_Toc381949814</vt:lpwstr>
      </vt:variant>
      <vt:variant>
        <vt:i4>1966142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_Toc381949813</vt:lpwstr>
      </vt:variant>
      <vt:variant>
        <vt:i4>1966142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_Toc381949812</vt:lpwstr>
      </vt:variant>
      <vt:variant>
        <vt:i4>1966142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_Toc381949811</vt:lpwstr>
      </vt:variant>
      <vt:variant>
        <vt:i4>1966142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_Toc381949810</vt:lpwstr>
      </vt:variant>
      <vt:variant>
        <vt:i4>2031678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_Toc381949809</vt:lpwstr>
      </vt:variant>
      <vt:variant>
        <vt:i4>2031678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_Toc381949808</vt:lpwstr>
      </vt:variant>
      <vt:variant>
        <vt:i4>2031678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_Toc381949807</vt:lpwstr>
      </vt:variant>
      <vt:variant>
        <vt:i4>2031678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_Toc381949806</vt:lpwstr>
      </vt:variant>
      <vt:variant>
        <vt:i4>2031678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_Toc381949805</vt:lpwstr>
      </vt:variant>
      <vt:variant>
        <vt:i4>2031678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_Toc381949804</vt:lpwstr>
      </vt:variant>
      <vt:variant>
        <vt:i4>2031678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_Toc381949803</vt:lpwstr>
      </vt:variant>
      <vt:variant>
        <vt:i4>2031678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_Toc381949802</vt:lpwstr>
      </vt:variant>
      <vt:variant>
        <vt:i4>2031678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_Toc381949801</vt:lpwstr>
      </vt:variant>
      <vt:variant>
        <vt:i4>2031678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_Toc381949800</vt:lpwstr>
      </vt:variant>
      <vt:variant>
        <vt:i4>1441841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_Toc381949799</vt:lpwstr>
      </vt:variant>
      <vt:variant>
        <vt:i4>1441841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_Toc381949798</vt:lpwstr>
      </vt:variant>
      <vt:variant>
        <vt:i4>1441841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_Toc381949797</vt:lpwstr>
      </vt:variant>
      <vt:variant>
        <vt:i4>1441841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_Toc381949796</vt:lpwstr>
      </vt:variant>
      <vt:variant>
        <vt:i4>1441841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_Toc381949795</vt:lpwstr>
      </vt:variant>
      <vt:variant>
        <vt:i4>1441841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_Toc381949794</vt:lpwstr>
      </vt:variant>
      <vt:variant>
        <vt:i4>1441841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_Toc381949793</vt:lpwstr>
      </vt:variant>
      <vt:variant>
        <vt:i4>1441841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_Toc381949792</vt:lpwstr>
      </vt:variant>
      <vt:variant>
        <vt:i4>1441841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_Toc381949791</vt:lpwstr>
      </vt:variant>
      <vt:variant>
        <vt:i4>1441841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_Toc381949790</vt:lpwstr>
      </vt:variant>
      <vt:variant>
        <vt:i4>1507377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_Toc381949789</vt:lpwstr>
      </vt:variant>
      <vt:variant>
        <vt:i4>1507377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_Toc381949788</vt:lpwstr>
      </vt:variant>
      <vt:variant>
        <vt:i4>1507377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_Toc381949787</vt:lpwstr>
      </vt:variant>
      <vt:variant>
        <vt:i4>1507377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_Toc381949786</vt:lpwstr>
      </vt:variant>
      <vt:variant>
        <vt:i4>1507377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_Toc381949785</vt:lpwstr>
      </vt:variant>
      <vt:variant>
        <vt:i4>1507377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_Toc381949784</vt:lpwstr>
      </vt:variant>
      <vt:variant>
        <vt:i4>1507377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_Toc381949783</vt:lpwstr>
      </vt:variant>
      <vt:variant>
        <vt:i4>1507377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_Toc381949782</vt:lpwstr>
      </vt:variant>
      <vt:variant>
        <vt:i4>1507377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_Toc381949781</vt:lpwstr>
      </vt:variant>
      <vt:variant>
        <vt:i4>1507377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_Toc381949780</vt:lpwstr>
      </vt:variant>
      <vt:variant>
        <vt:i4>1572913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_Toc381949779</vt:lpwstr>
      </vt:variant>
      <vt:variant>
        <vt:i4>1572913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_Toc381949778</vt:lpwstr>
      </vt:variant>
      <vt:variant>
        <vt:i4>1572913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_Toc381949777</vt:lpwstr>
      </vt:variant>
      <vt:variant>
        <vt:i4>1572913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_Toc381949776</vt:lpwstr>
      </vt:variant>
      <vt:variant>
        <vt:i4>1572913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_Toc381949775</vt:lpwstr>
      </vt:variant>
      <vt:variant>
        <vt:i4>1572913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_Toc381949774</vt:lpwstr>
      </vt:variant>
      <vt:variant>
        <vt:i4>1572913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_Toc381949773</vt:lpwstr>
      </vt:variant>
      <vt:variant>
        <vt:i4>1572913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_Toc381949772</vt:lpwstr>
      </vt:variant>
      <vt:variant>
        <vt:i4>1572913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_Toc381949771</vt:lpwstr>
      </vt:variant>
      <vt:variant>
        <vt:i4>1572913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_Toc381949770</vt:lpwstr>
      </vt:variant>
      <vt:variant>
        <vt:i4>1638449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_Toc381949769</vt:lpwstr>
      </vt:variant>
      <vt:variant>
        <vt:i4>1638449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_Toc381949768</vt:lpwstr>
      </vt:variant>
      <vt:variant>
        <vt:i4>1638449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_Toc381949767</vt:lpwstr>
      </vt:variant>
      <vt:variant>
        <vt:i4>1638449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_Toc381949766</vt:lpwstr>
      </vt:variant>
      <vt:variant>
        <vt:i4>1638449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_Toc381949765</vt:lpwstr>
      </vt:variant>
      <vt:variant>
        <vt:i4>1638449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_Toc381949764</vt:lpwstr>
      </vt:variant>
      <vt:variant>
        <vt:i4>1638449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_Toc381949763</vt:lpwstr>
      </vt:variant>
      <vt:variant>
        <vt:i4>1638449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_Toc381949762</vt:lpwstr>
      </vt:variant>
      <vt:variant>
        <vt:i4>1638449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_Toc381949761</vt:lpwstr>
      </vt:variant>
      <vt:variant>
        <vt:i4>1638449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_Toc381949760</vt:lpwstr>
      </vt:variant>
      <vt:variant>
        <vt:i4>1703985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_Toc381949759</vt:lpwstr>
      </vt:variant>
      <vt:variant>
        <vt:i4>1703985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_Toc381949758</vt:lpwstr>
      </vt:variant>
      <vt:variant>
        <vt:i4>1703985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_Toc381949757</vt:lpwstr>
      </vt:variant>
      <vt:variant>
        <vt:i4>1703985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_Toc381949756</vt:lpwstr>
      </vt:variant>
      <vt:variant>
        <vt:i4>1703985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_Toc381949755</vt:lpwstr>
      </vt:variant>
      <vt:variant>
        <vt:i4>1703985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_Toc381949754</vt:lpwstr>
      </vt:variant>
      <vt:variant>
        <vt:i4>1703985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_Toc381949753</vt:lpwstr>
      </vt:variant>
      <vt:variant>
        <vt:i4>1703985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_Toc381949752</vt:lpwstr>
      </vt:variant>
      <vt:variant>
        <vt:i4>1703985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_Toc381949751</vt:lpwstr>
      </vt:variant>
      <vt:variant>
        <vt:i4>1703985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_Toc381949750</vt:lpwstr>
      </vt:variant>
      <vt:variant>
        <vt:i4>1769521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_Toc381949749</vt:lpwstr>
      </vt:variant>
      <vt:variant>
        <vt:i4>1769521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_Toc381949748</vt:lpwstr>
      </vt:variant>
      <vt:variant>
        <vt:i4>1769521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_Toc381949747</vt:lpwstr>
      </vt:variant>
      <vt:variant>
        <vt:i4>1769521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_Toc381949746</vt:lpwstr>
      </vt:variant>
      <vt:variant>
        <vt:i4>1769521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_Toc381949745</vt:lpwstr>
      </vt:variant>
      <vt:variant>
        <vt:i4>1769521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_Toc381949744</vt:lpwstr>
      </vt:variant>
      <vt:variant>
        <vt:i4>1769521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_Toc381949743</vt:lpwstr>
      </vt:variant>
      <vt:variant>
        <vt:i4>1769521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_Toc381949742</vt:lpwstr>
      </vt:variant>
      <vt:variant>
        <vt:i4>1769521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_Toc381949741</vt:lpwstr>
      </vt:variant>
      <vt:variant>
        <vt:i4>1769521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_Toc381949740</vt:lpwstr>
      </vt:variant>
      <vt:variant>
        <vt:i4>1835057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_Toc381949739</vt:lpwstr>
      </vt:variant>
      <vt:variant>
        <vt:i4>1835057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_Toc381949738</vt:lpwstr>
      </vt:variant>
      <vt:variant>
        <vt:i4>1835057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_Toc381949737</vt:lpwstr>
      </vt:variant>
      <vt:variant>
        <vt:i4>1835057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_Toc381949736</vt:lpwstr>
      </vt:variant>
      <vt:variant>
        <vt:i4>1835057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_Toc381949735</vt:lpwstr>
      </vt:variant>
      <vt:variant>
        <vt:i4>1835057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_Toc381949734</vt:lpwstr>
      </vt:variant>
      <vt:variant>
        <vt:i4>1835057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_Toc381949733</vt:lpwstr>
      </vt:variant>
      <vt:variant>
        <vt:i4>1835057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_Toc381949732</vt:lpwstr>
      </vt:variant>
      <vt:variant>
        <vt:i4>1835057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_Toc381949731</vt:lpwstr>
      </vt:variant>
      <vt:variant>
        <vt:i4>1835057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_Toc381949730</vt:lpwstr>
      </vt:variant>
      <vt:variant>
        <vt:i4>1900593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_Toc381949729</vt:lpwstr>
      </vt:variant>
      <vt:variant>
        <vt:i4>1900593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_Toc381949728</vt:lpwstr>
      </vt:variant>
      <vt:variant>
        <vt:i4>1900593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_Toc381949727</vt:lpwstr>
      </vt:variant>
      <vt:variant>
        <vt:i4>1900593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_Toc381949726</vt:lpwstr>
      </vt:variant>
      <vt:variant>
        <vt:i4>1900593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_Toc381949725</vt:lpwstr>
      </vt:variant>
      <vt:variant>
        <vt:i4>1900593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_Toc381949724</vt:lpwstr>
      </vt:variant>
      <vt:variant>
        <vt:i4>1900593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_Toc381949723</vt:lpwstr>
      </vt:variant>
      <vt:variant>
        <vt:i4>1900593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_Toc381949722</vt:lpwstr>
      </vt:variant>
      <vt:variant>
        <vt:i4>1900593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_Toc381949721</vt:lpwstr>
      </vt:variant>
      <vt:variant>
        <vt:i4>1900593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_Toc381949720</vt:lpwstr>
      </vt:variant>
      <vt:variant>
        <vt:i4>1966129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_Toc381949719</vt:lpwstr>
      </vt:variant>
      <vt:variant>
        <vt:i4>1966129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_Toc381949718</vt:lpwstr>
      </vt:variant>
      <vt:variant>
        <vt:i4>1966129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_Toc381949717</vt:lpwstr>
      </vt:variant>
      <vt:variant>
        <vt:i4>1966129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_Toc381949716</vt:lpwstr>
      </vt:variant>
      <vt:variant>
        <vt:i4>1966129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_Toc381949715</vt:lpwstr>
      </vt:variant>
      <vt:variant>
        <vt:i4>1966129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_Toc381949714</vt:lpwstr>
      </vt:variant>
      <vt:variant>
        <vt:i4>1966129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_Toc381949713</vt:lpwstr>
      </vt:variant>
      <vt:variant>
        <vt:i4>1966129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_Toc381949712</vt:lpwstr>
      </vt:variant>
      <vt:variant>
        <vt:i4>1966129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_Toc381949711</vt:lpwstr>
      </vt:variant>
      <vt:variant>
        <vt:i4>1966129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_Toc381949710</vt:lpwstr>
      </vt:variant>
      <vt:variant>
        <vt:i4>2031665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_Toc381949709</vt:lpwstr>
      </vt:variant>
      <vt:variant>
        <vt:i4>2031665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_Toc381949708</vt:lpwstr>
      </vt:variant>
      <vt:variant>
        <vt:i4>2031665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_Toc381949707</vt:lpwstr>
      </vt:variant>
      <vt:variant>
        <vt:i4>2031665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_Toc381949706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_Toc381949705</vt:lpwstr>
      </vt:variant>
      <vt:variant>
        <vt:i4>2031665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_Toc381949704</vt:lpwstr>
      </vt:variant>
      <vt:variant>
        <vt:i4>2031665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_Toc381949703</vt:lpwstr>
      </vt:variant>
      <vt:variant>
        <vt:i4>2031665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_Toc381949702</vt:lpwstr>
      </vt:variant>
      <vt:variant>
        <vt:i4>2031665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_Toc381949701</vt:lpwstr>
      </vt:variant>
      <vt:variant>
        <vt:i4>2031665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_Toc381949700</vt:lpwstr>
      </vt:variant>
      <vt:variant>
        <vt:i4>1441840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_Toc381949699</vt:lpwstr>
      </vt:variant>
      <vt:variant>
        <vt:i4>1441840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_Toc381949698</vt:lpwstr>
      </vt:variant>
      <vt:variant>
        <vt:i4>1441840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_Toc381949697</vt:lpwstr>
      </vt:variant>
      <vt:variant>
        <vt:i4>1441840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_Toc381949696</vt:lpwstr>
      </vt:variant>
      <vt:variant>
        <vt:i4>1441840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_Toc381949695</vt:lpwstr>
      </vt:variant>
      <vt:variant>
        <vt:i4>1441840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_Toc381949694</vt:lpwstr>
      </vt:variant>
      <vt:variant>
        <vt:i4>1441840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_Toc381949693</vt:lpwstr>
      </vt:variant>
      <vt:variant>
        <vt:i4>1441840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_Toc381949692</vt:lpwstr>
      </vt:variant>
      <vt:variant>
        <vt:i4>1441840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_Toc381949691</vt:lpwstr>
      </vt:variant>
      <vt:variant>
        <vt:i4>1441840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_Toc381949690</vt:lpwstr>
      </vt:variant>
      <vt:variant>
        <vt:i4>1507376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_Toc381949689</vt:lpwstr>
      </vt:variant>
      <vt:variant>
        <vt:i4>1507376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_Toc381949688</vt:lpwstr>
      </vt:variant>
      <vt:variant>
        <vt:i4>1507376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_Toc381949687</vt:lpwstr>
      </vt:variant>
      <vt:variant>
        <vt:i4>1507376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_Toc381949686</vt:lpwstr>
      </vt:variant>
      <vt:variant>
        <vt:i4>1507376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_Toc381949685</vt:lpwstr>
      </vt:variant>
      <vt:variant>
        <vt:i4>1507376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_Toc381949684</vt:lpwstr>
      </vt:variant>
      <vt:variant>
        <vt:i4>1507376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_Toc381949683</vt:lpwstr>
      </vt:variant>
      <vt:variant>
        <vt:i4>1507376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_Toc381949682</vt:lpwstr>
      </vt:variant>
      <vt:variant>
        <vt:i4>1507376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_Toc381949681</vt:lpwstr>
      </vt:variant>
      <vt:variant>
        <vt:i4>1507376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_Toc381949680</vt:lpwstr>
      </vt:variant>
      <vt:variant>
        <vt:i4>1572912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_Toc381949679</vt:lpwstr>
      </vt:variant>
      <vt:variant>
        <vt:i4>1572912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_Toc381949678</vt:lpwstr>
      </vt:variant>
      <vt:variant>
        <vt:i4>1572912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_Toc381949677</vt:lpwstr>
      </vt:variant>
      <vt:variant>
        <vt:i4>1572912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_Toc381949676</vt:lpwstr>
      </vt:variant>
      <vt:variant>
        <vt:i4>1572912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_Toc381949675</vt:lpwstr>
      </vt:variant>
      <vt:variant>
        <vt:i4>1572912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_Toc381949674</vt:lpwstr>
      </vt:variant>
      <vt:variant>
        <vt:i4>1572912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_Toc381949673</vt:lpwstr>
      </vt:variant>
      <vt:variant>
        <vt:i4>1572912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_Toc381949672</vt:lpwstr>
      </vt:variant>
      <vt:variant>
        <vt:i4>1572912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_Toc381949671</vt:lpwstr>
      </vt:variant>
      <vt:variant>
        <vt:i4>1572912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_Toc381949670</vt:lpwstr>
      </vt:variant>
      <vt:variant>
        <vt:i4>1638448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_Toc381949669</vt:lpwstr>
      </vt:variant>
      <vt:variant>
        <vt:i4>1638448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_Toc381949668</vt:lpwstr>
      </vt:variant>
      <vt:variant>
        <vt:i4>1638448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_Toc381949667</vt:lpwstr>
      </vt:variant>
      <vt:variant>
        <vt:i4>1638448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_Toc381949666</vt:lpwstr>
      </vt:variant>
      <vt:variant>
        <vt:i4>1638448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_Toc381949665</vt:lpwstr>
      </vt:variant>
      <vt:variant>
        <vt:i4>1638448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_Toc381949664</vt:lpwstr>
      </vt:variant>
      <vt:variant>
        <vt:i4>1638448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_Toc381949663</vt:lpwstr>
      </vt:variant>
      <vt:variant>
        <vt:i4>1638448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_Toc381949662</vt:lpwstr>
      </vt:variant>
      <vt:variant>
        <vt:i4>1638448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_Toc381949661</vt:lpwstr>
      </vt:variant>
      <vt:variant>
        <vt:i4>1638448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_Toc381949660</vt:lpwstr>
      </vt:variant>
      <vt:variant>
        <vt:i4>1703984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_Toc381949659</vt:lpwstr>
      </vt:variant>
      <vt:variant>
        <vt:i4>1703984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_Toc381949658</vt:lpwstr>
      </vt:variant>
      <vt:variant>
        <vt:i4>1703984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_Toc381949657</vt:lpwstr>
      </vt:variant>
      <vt:variant>
        <vt:i4>1703984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_Toc381949656</vt:lpwstr>
      </vt:variant>
      <vt:variant>
        <vt:i4>1703984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_Toc381949655</vt:lpwstr>
      </vt:variant>
      <vt:variant>
        <vt:i4>1703984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_Toc381949654</vt:lpwstr>
      </vt:variant>
      <vt:variant>
        <vt:i4>1703984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_Toc381949653</vt:lpwstr>
      </vt:variant>
      <vt:variant>
        <vt:i4>1703984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_Toc381949652</vt:lpwstr>
      </vt:variant>
      <vt:variant>
        <vt:i4>1703984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_Toc381949651</vt:lpwstr>
      </vt:variant>
      <vt:variant>
        <vt:i4>1703984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_Toc381949650</vt:lpwstr>
      </vt:variant>
      <vt:variant>
        <vt:i4>1769520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_Toc381949649</vt:lpwstr>
      </vt:variant>
      <vt:variant>
        <vt:i4>1769520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_Toc381949648</vt:lpwstr>
      </vt:variant>
      <vt:variant>
        <vt:i4>1769520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_Toc381949647</vt:lpwstr>
      </vt:variant>
      <vt:variant>
        <vt:i4>1769520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_Toc381949646</vt:lpwstr>
      </vt:variant>
      <vt:variant>
        <vt:i4>1769520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_Toc381949645</vt:lpwstr>
      </vt:variant>
      <vt:variant>
        <vt:i4>1769520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_Toc381949644</vt:lpwstr>
      </vt:variant>
      <vt:variant>
        <vt:i4>1769520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_Toc381949643</vt:lpwstr>
      </vt:variant>
      <vt:variant>
        <vt:i4>1769520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_Toc381949642</vt:lpwstr>
      </vt:variant>
      <vt:variant>
        <vt:i4>1769520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_Toc381949641</vt:lpwstr>
      </vt:variant>
      <vt:variant>
        <vt:i4>1769520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_Toc381949640</vt:lpwstr>
      </vt:variant>
      <vt:variant>
        <vt:i4>1835056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_Toc381949639</vt:lpwstr>
      </vt:variant>
      <vt:variant>
        <vt:i4>1835056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_Toc381949638</vt:lpwstr>
      </vt:variant>
      <vt:variant>
        <vt:i4>1835056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_Toc381949637</vt:lpwstr>
      </vt:variant>
      <vt:variant>
        <vt:i4>1835056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_Toc381949636</vt:lpwstr>
      </vt:variant>
      <vt:variant>
        <vt:i4>1835056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_Toc381949635</vt:lpwstr>
      </vt:variant>
      <vt:variant>
        <vt:i4>1835056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_Toc381949634</vt:lpwstr>
      </vt:variant>
      <vt:variant>
        <vt:i4>1835056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_Toc381949633</vt:lpwstr>
      </vt:variant>
      <vt:variant>
        <vt:i4>1835056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_Toc381949632</vt:lpwstr>
      </vt:variant>
      <vt:variant>
        <vt:i4>1835056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_Toc381949631</vt:lpwstr>
      </vt:variant>
      <vt:variant>
        <vt:i4>1835056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_Toc381949630</vt:lpwstr>
      </vt:variant>
      <vt:variant>
        <vt:i4>1900592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_Toc381949629</vt:lpwstr>
      </vt:variant>
      <vt:variant>
        <vt:i4>1900592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_Toc381949628</vt:lpwstr>
      </vt:variant>
      <vt:variant>
        <vt:i4>1900592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_Toc381949627</vt:lpwstr>
      </vt:variant>
      <vt:variant>
        <vt:i4>1900592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_Toc381949626</vt:lpwstr>
      </vt:variant>
      <vt:variant>
        <vt:i4>1900592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_Toc381949625</vt:lpwstr>
      </vt:variant>
      <vt:variant>
        <vt:i4>1900592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_Toc381949624</vt:lpwstr>
      </vt:variant>
      <vt:variant>
        <vt:i4>1900592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_Toc381949623</vt:lpwstr>
      </vt:variant>
      <vt:variant>
        <vt:i4>1900592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_Toc381949622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_Toc381949621</vt:lpwstr>
      </vt:variant>
      <vt:variant>
        <vt:i4>1900592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_Toc381949620</vt:lpwstr>
      </vt:variant>
      <vt:variant>
        <vt:i4>1966128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_Toc381949619</vt:lpwstr>
      </vt:variant>
      <vt:variant>
        <vt:i4>1966128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_Toc381949618</vt:lpwstr>
      </vt:variant>
      <vt:variant>
        <vt:i4>1966128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_Toc381949617</vt:lpwstr>
      </vt:variant>
      <vt:variant>
        <vt:i4>1966128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_Toc381949616</vt:lpwstr>
      </vt:variant>
      <vt:variant>
        <vt:i4>1966128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_Toc381949615</vt:lpwstr>
      </vt:variant>
      <vt:variant>
        <vt:i4>1966128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_Toc381949614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_Toc381949613</vt:lpwstr>
      </vt:variant>
      <vt:variant>
        <vt:i4>1966128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_Toc381949612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_Toc381949611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_Toc381949610</vt:lpwstr>
      </vt:variant>
      <vt:variant>
        <vt:i4>2031664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_Toc381949609</vt:lpwstr>
      </vt:variant>
      <vt:variant>
        <vt:i4>2031664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_Toc381949608</vt:lpwstr>
      </vt:variant>
      <vt:variant>
        <vt:i4>2031664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_Toc381949607</vt:lpwstr>
      </vt:variant>
      <vt:variant>
        <vt:i4>2031664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_Toc381949606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_Toc381949605</vt:lpwstr>
      </vt:variant>
      <vt:variant>
        <vt:i4>2031664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_Toc381949604</vt:lpwstr>
      </vt:variant>
      <vt:variant>
        <vt:i4>2031664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_Toc381949603</vt:lpwstr>
      </vt:variant>
      <vt:variant>
        <vt:i4>2031664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_Toc381949602</vt:lpwstr>
      </vt:variant>
      <vt:variant>
        <vt:i4>2031664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_Toc381949601</vt:lpwstr>
      </vt:variant>
      <vt:variant>
        <vt:i4>2031664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_Toc381949600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_Toc381949599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_Toc381949598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_Toc381949597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_Toc381949596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_Toc381949595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_Toc381949594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 Générique</dc:title>
  <dc:subject>Projet de réalisation</dc:subject>
  <dc:creator>MJ</dc:creator>
  <cp:keywords/>
  <dc:description/>
  <cp:lastModifiedBy>MILOT Dimitri</cp:lastModifiedBy>
  <cp:revision>4</cp:revision>
  <cp:lastPrinted>2020-04-20T15:43:00Z</cp:lastPrinted>
  <dcterms:created xsi:type="dcterms:W3CDTF">2025-09-08T15:39:00Z</dcterms:created>
  <dcterms:modified xsi:type="dcterms:W3CDTF">2025-09-08T15:41:00Z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u_client">
    <vt:lpwstr>du Ministère de la Justice</vt:lpwstr>
  </property>
  <property fmtid="{D5CDD505-2E9C-101B-9397-08002B2CF9AE}" pid="3" name="_le_client">
    <vt:lpwstr>le Ministère de la Justice</vt:lpwstr>
  </property>
  <property fmtid="{D5CDD505-2E9C-101B-9397-08002B2CF9AE}" pid="4" name="_Client">
    <vt:lpwstr>Ministère de la Justice</vt:lpwstr>
  </property>
  <property fmtid="{D5CDD505-2E9C-101B-9397-08002B2CF9AE}" pid="5" name="_le_client_début_phrase">
    <vt:lpwstr>Le Ministère de la Justice</vt:lpwstr>
  </property>
  <property fmtid="{D5CDD505-2E9C-101B-9397-08002B2CF9AE}" pid="6" name="_au_client">
    <vt:lpwstr>au Ministère de la Justice</vt:lpwstr>
  </property>
  <property fmtid="{D5CDD505-2E9C-101B-9397-08002B2CF9AE}" pid="7" name="_nom_marché">
    <vt:lpwstr>Accord-cadre des services de management applicatif du système d'information du Domaine PPSMJ</vt:lpwstr>
  </property>
  <property fmtid="{D5CDD505-2E9C-101B-9397-08002B2CF9AE}" pid="8" name="_Nom_Projet">
    <vt:lpwstr>Système d'information du Domaine PPSMJ</vt:lpwstr>
  </property>
  <property fmtid="{D5CDD505-2E9C-101B-9397-08002B2CF9AE}" pid="9" name="_du_projet">
    <vt:lpwstr>du système d'information du Domaine PPSMJ</vt:lpwstr>
  </property>
  <property fmtid="{D5CDD505-2E9C-101B-9397-08002B2CF9AE}" pid="10" name="_le_projet">
    <vt:lpwstr>le système d'information du Domaine PPSMJ</vt:lpwstr>
  </property>
  <property fmtid="{D5CDD505-2E9C-101B-9397-08002B2CF9AE}" pid="11" name="_Projet">
    <vt:lpwstr>Système d'information du Domaine PPSMJ</vt:lpwstr>
  </property>
  <property fmtid="{D5CDD505-2E9C-101B-9397-08002B2CF9AE}" pid="12" name="_le_projet_début_phrase">
    <vt:lpwstr>Le système d'information du Domaine PPSMJ</vt:lpwstr>
  </property>
  <property fmtid="{D5CDD505-2E9C-101B-9397-08002B2CF9AE}" pid="13" name="_au_projet">
    <vt:lpwstr>au système d'information du Domaine PPSMJ</vt:lpwstr>
  </property>
  <property fmtid="{D5CDD505-2E9C-101B-9397-08002B2CF9AE}" pid="14" name="_domaine_miniscule">
    <vt:lpwstr>domaine PPSMJ</vt:lpwstr>
  </property>
  <property fmtid="{D5CDD505-2E9C-101B-9397-08002B2CF9AE}" pid="15" name="_Domaine_majuscule">
    <vt:lpwstr>Domaine PPSMJ</vt:lpwstr>
  </property>
  <property fmtid="{D5CDD505-2E9C-101B-9397-08002B2CF9AE}" pid="16" name="_du_domaine">
    <vt:lpwstr>du Domaine PPSMJ</vt:lpwstr>
  </property>
  <property fmtid="{D5CDD505-2E9C-101B-9397-08002B2CF9AE}" pid="17" name="_le_domaine">
    <vt:lpwstr>le domaine PPSMJ</vt:lpwstr>
  </property>
  <property fmtid="{D5CDD505-2E9C-101B-9397-08002B2CF9AE}" pid="18" name="_Numéro_marché">
    <vt:lpwstr>AAA</vt:lpwstr>
  </property>
</Properties>
</file>